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0E935" w14:textId="77777777" w:rsidR="002934A4" w:rsidRDefault="002E241C" w:rsidP="002E241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sz w:val="40"/>
          <w:szCs w:val="40"/>
        </w:rPr>
        <w:t xml:space="preserve">Technická specifikace </w:t>
      </w:r>
    </w:p>
    <w:p w14:paraId="4458DED1" w14:textId="2A3CEF6C" w:rsidR="002E241C" w:rsidRPr="00D9015B" w:rsidRDefault="00322E87" w:rsidP="002E241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7292720F" wp14:editId="18A27E85">
                <wp:simplePos x="0" y="0"/>
                <wp:positionH relativeFrom="column">
                  <wp:posOffset>-128271</wp:posOffset>
                </wp:positionH>
                <wp:positionV relativeFrom="paragraph">
                  <wp:posOffset>206375</wp:posOffset>
                </wp:positionV>
                <wp:extent cx="9039225" cy="38100"/>
                <wp:effectExtent l="0" t="0" r="28575" b="1905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39225" cy="3810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22152F" id="Přímá spojnice 4" o:spid="_x0000_s1026" style="position:absolute;flip:y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0.1pt,16.25pt" to="701.6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" strokecolor="#f60" strokeweight=".35mm">
                <v:stroke joinstyle="miter"/>
              </v:line>
            </w:pict>
          </mc:Fallback>
        </mc:AlternateContent>
      </w:r>
      <w:r w:rsidR="002934A4" w:rsidRPr="007E566E">
        <w:rPr>
          <w:rFonts w:ascii="Tahoma" w:hAnsi="Tahoma" w:cs="Tahoma"/>
          <w:sz w:val="20"/>
          <w:szCs w:val="20"/>
        </w:rPr>
        <w:t xml:space="preserve">Dodávka </w:t>
      </w:r>
      <w:r w:rsidR="00D73824">
        <w:rPr>
          <w:rFonts w:ascii="Tahoma" w:hAnsi="Tahoma" w:cs="Tahoma"/>
          <w:sz w:val="20"/>
          <w:szCs w:val="20"/>
        </w:rPr>
        <w:t>vybavení kavárny</w:t>
      </w:r>
      <w:r w:rsidR="00247A78">
        <w:rPr>
          <w:rFonts w:ascii="Tahoma" w:hAnsi="Tahoma" w:cs="Tahoma"/>
          <w:sz w:val="20"/>
          <w:szCs w:val="20"/>
        </w:rPr>
        <w:t xml:space="preserve"> – část C</w:t>
      </w:r>
    </w:p>
    <w:p w14:paraId="2068C255" w14:textId="1A4A2A14" w:rsidR="002E241C" w:rsidRDefault="002E241C" w:rsidP="002E241C">
      <w:pPr>
        <w:spacing w:after="120" w:line="240" w:lineRule="auto"/>
      </w:pPr>
    </w:p>
    <w:p w14:paraId="0BE0557A" w14:textId="77777777" w:rsidR="004E6B2A" w:rsidRPr="0075017B" w:rsidRDefault="004E6B2A" w:rsidP="004E6B2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75017B">
        <w:rPr>
          <w:rFonts w:ascii="Tahoma" w:hAnsi="Tahoma" w:cs="Tahoma"/>
          <w:b/>
          <w:sz w:val="20"/>
          <w:szCs w:val="20"/>
        </w:rPr>
        <w:t>Technické požadavky vybavení jsou závazné.</w:t>
      </w:r>
    </w:p>
    <w:p w14:paraId="383BDFB8" w14:textId="77777777" w:rsidR="004E6B2A" w:rsidRPr="0075017B" w:rsidRDefault="004E6B2A" w:rsidP="004E6B2A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75017B">
        <w:rPr>
          <w:rFonts w:ascii="Tahoma" w:hAnsi="Tahoma" w:cs="Tahoma"/>
          <w:sz w:val="20"/>
          <w:szCs w:val="20"/>
        </w:rPr>
        <w:t xml:space="preserve">Nabídka uchazeče musí splňovat alespoň minimální parametry požadované zadavatelem. </w:t>
      </w:r>
      <w:r w:rsidRPr="0075017B">
        <w:rPr>
          <w:rFonts w:ascii="Tahoma" w:hAnsi="Tahoma" w:cs="Tahoma"/>
          <w:b/>
          <w:sz w:val="20"/>
          <w:szCs w:val="20"/>
        </w:rPr>
        <w:t>Nesplnění některého z nich znamená, že nabídka bude vyřazena a nebude hodnocena.</w:t>
      </w:r>
    </w:p>
    <w:p w14:paraId="6762FD92" w14:textId="6C026ABC" w:rsidR="002E241C" w:rsidRPr="0003222E" w:rsidRDefault="004E6B2A" w:rsidP="004E6B2A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75017B">
        <w:rPr>
          <w:rFonts w:ascii="Tahoma" w:hAnsi="Tahoma" w:cs="Tahoma"/>
          <w:sz w:val="20"/>
          <w:szCs w:val="20"/>
        </w:rPr>
        <w:t>Pokud se v ZD vyskytnou obchodní názvy některých výrobků nebo dodávek, případně jiná označení mající vztah ke konkrétnímu dodavateli, jedná se o vymezení předpokládaného standardu a dodavatel je oprávněn navrhnout jiné, technicky a kvalitativně srovnatelné řešení.</w:t>
      </w:r>
      <w:r w:rsidR="002E241C" w:rsidRPr="0003222E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Style w:val="Mkatabulky"/>
        <w:tblW w:w="13750" w:type="dxa"/>
        <w:tblInd w:w="-5" w:type="dxa"/>
        <w:tblLook w:val="04A0" w:firstRow="1" w:lastRow="0" w:firstColumn="1" w:lastColumn="0" w:noHBand="0" w:noVBand="1"/>
      </w:tblPr>
      <w:tblGrid>
        <w:gridCol w:w="851"/>
        <w:gridCol w:w="7229"/>
        <w:gridCol w:w="1105"/>
        <w:gridCol w:w="2297"/>
        <w:gridCol w:w="2268"/>
      </w:tblGrid>
      <w:tr w:rsidR="00322E87" w14:paraId="17BD693F" w14:textId="389AFF27" w:rsidTr="00C565B1">
        <w:tc>
          <w:tcPr>
            <w:tcW w:w="851" w:type="dxa"/>
            <w:shd w:val="clear" w:color="auto" w:fill="B8CCE4" w:themeFill="accent1" w:themeFillTint="66"/>
          </w:tcPr>
          <w:p w14:paraId="5BA6AA9F" w14:textId="77777777" w:rsidR="00322E87" w:rsidRPr="0003222E" w:rsidRDefault="00322E87" w:rsidP="00252321">
            <w:pPr>
              <w:spacing w:after="200" w:line="276" w:lineRule="auto"/>
              <w:contextualSpacing/>
              <w:rPr>
                <w:rFonts w:asciiTheme="minorHAnsi" w:hAnsiTheme="minorHAnsi"/>
                <w:b/>
                <w:lang w:eastAsia="en-US"/>
              </w:rPr>
            </w:pPr>
            <w:r w:rsidRPr="0003222E">
              <w:rPr>
                <w:rFonts w:asciiTheme="minorHAnsi" w:hAnsiTheme="minorHAnsi"/>
                <w:b/>
                <w:lang w:eastAsia="en-US"/>
              </w:rPr>
              <w:t>Pol. č.:</w:t>
            </w:r>
          </w:p>
        </w:tc>
        <w:tc>
          <w:tcPr>
            <w:tcW w:w="7229" w:type="dxa"/>
            <w:shd w:val="clear" w:color="auto" w:fill="B8CCE4" w:themeFill="accent1" w:themeFillTint="66"/>
          </w:tcPr>
          <w:p w14:paraId="23EC74C6" w14:textId="77777777" w:rsidR="00322E87" w:rsidRPr="0003222E" w:rsidRDefault="00322E87" w:rsidP="00252321">
            <w:pPr>
              <w:spacing w:after="200" w:line="276" w:lineRule="auto"/>
              <w:contextualSpacing/>
              <w:rPr>
                <w:rFonts w:asciiTheme="minorHAnsi" w:hAnsiTheme="minorHAnsi"/>
                <w:b/>
                <w:lang w:eastAsia="en-US"/>
              </w:rPr>
            </w:pPr>
            <w:r w:rsidRPr="0003222E">
              <w:rPr>
                <w:rFonts w:asciiTheme="minorHAnsi" w:hAnsiTheme="minorHAnsi"/>
                <w:b/>
                <w:lang w:eastAsia="en-US"/>
              </w:rPr>
              <w:t xml:space="preserve"> Popis, odkaz na výkres</w:t>
            </w:r>
          </w:p>
        </w:tc>
        <w:tc>
          <w:tcPr>
            <w:tcW w:w="1105" w:type="dxa"/>
            <w:shd w:val="clear" w:color="auto" w:fill="B8CCE4" w:themeFill="accent1" w:themeFillTint="66"/>
          </w:tcPr>
          <w:p w14:paraId="41488FB2" w14:textId="77777777" w:rsidR="00322E87" w:rsidRPr="00C75892" w:rsidRDefault="00322E87" w:rsidP="00252321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lang w:eastAsia="en-US"/>
              </w:rPr>
            </w:pPr>
            <w:r w:rsidRPr="00C75892">
              <w:rPr>
                <w:rFonts w:asciiTheme="minorHAnsi" w:hAnsiTheme="minorHAnsi"/>
                <w:b/>
                <w:lang w:eastAsia="en-US"/>
              </w:rPr>
              <w:t>Počet kusů</w:t>
            </w:r>
          </w:p>
        </w:tc>
        <w:tc>
          <w:tcPr>
            <w:tcW w:w="2297" w:type="dxa"/>
            <w:shd w:val="clear" w:color="auto" w:fill="B8CCE4" w:themeFill="accent1" w:themeFillTint="66"/>
          </w:tcPr>
          <w:p w14:paraId="49C9E897" w14:textId="77777777" w:rsidR="00322E87" w:rsidRPr="00C75892" w:rsidRDefault="00322E87" w:rsidP="00252321">
            <w:pPr>
              <w:contextualSpacing/>
              <w:jc w:val="center"/>
              <w:rPr>
                <w:rFonts w:asciiTheme="minorHAnsi" w:hAnsiTheme="minorHAnsi"/>
                <w:b/>
                <w:lang w:eastAsia="en-US"/>
              </w:rPr>
            </w:pPr>
          </w:p>
        </w:tc>
        <w:tc>
          <w:tcPr>
            <w:tcW w:w="2268" w:type="dxa"/>
            <w:shd w:val="clear" w:color="auto" w:fill="B8CCE4" w:themeFill="accent1" w:themeFillTint="66"/>
          </w:tcPr>
          <w:p w14:paraId="2D3B5FA6" w14:textId="77777777" w:rsidR="00322E87" w:rsidRPr="00C75892" w:rsidRDefault="00322E87" w:rsidP="00252321">
            <w:pPr>
              <w:contextualSpacing/>
              <w:jc w:val="center"/>
              <w:rPr>
                <w:rFonts w:asciiTheme="minorHAnsi" w:hAnsiTheme="minorHAnsi"/>
                <w:b/>
                <w:lang w:eastAsia="en-US"/>
              </w:rPr>
            </w:pPr>
          </w:p>
        </w:tc>
      </w:tr>
      <w:tr w:rsidR="00322E87" w14:paraId="74FF76BB" w14:textId="0FB9F16F" w:rsidTr="00C565B1">
        <w:trPr>
          <w:trHeight w:hRule="exact" w:val="2835"/>
        </w:trPr>
        <w:tc>
          <w:tcPr>
            <w:tcW w:w="851" w:type="dxa"/>
            <w:vAlign w:val="center"/>
          </w:tcPr>
          <w:p w14:paraId="74995018" w14:textId="77777777" w:rsidR="00322E87" w:rsidRDefault="00322E87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1</w:t>
            </w:r>
          </w:p>
          <w:p w14:paraId="587B5799" w14:textId="0E919FE7" w:rsidR="00322E87" w:rsidRPr="00BF2859" w:rsidRDefault="00322E87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VK5</w:t>
            </w:r>
          </w:p>
        </w:tc>
        <w:tc>
          <w:tcPr>
            <w:tcW w:w="7229" w:type="dxa"/>
            <w:vAlign w:val="center"/>
          </w:tcPr>
          <w:p w14:paraId="4579E981" w14:textId="1DA1B95D" w:rsidR="00322E87" w:rsidRPr="00E9781A" w:rsidRDefault="00322E87" w:rsidP="001D6004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9781A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Myčka nádobí</w:t>
            </w:r>
          </w:p>
          <w:p w14:paraId="6E237FA2" w14:textId="1E44D522" w:rsidR="00322E87" w:rsidRPr="00E9781A" w:rsidRDefault="00322E87" w:rsidP="001D600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9781A">
              <w:rPr>
                <w:rFonts w:ascii="Tahoma" w:hAnsi="Tahoma" w:cs="Tahoma"/>
                <w:color w:val="000000"/>
                <w:sz w:val="20"/>
                <w:szCs w:val="20"/>
              </w:rPr>
              <w:t xml:space="preserve">Dvoustěnná myčka nádobí s vypouštěcím čerpadlem; </w:t>
            </w:r>
          </w:p>
          <w:p w14:paraId="6050F6D4" w14:textId="024B1429" w:rsidR="00322E87" w:rsidRPr="00E9781A" w:rsidRDefault="00322E87" w:rsidP="001D600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9781A">
              <w:rPr>
                <w:rFonts w:ascii="Tahoma" w:hAnsi="Tahoma" w:cs="Tahoma"/>
                <w:color w:val="000000"/>
                <w:sz w:val="20"/>
                <w:szCs w:val="20"/>
              </w:rPr>
              <w:t>kapacita nádrže 27 l, kapacita bojleru 6 l; hodnoty připojení: 3,6 kW /230 V/</w:t>
            </w:r>
            <w:proofErr w:type="gramStart"/>
            <w:r w:rsidRPr="00E9781A">
              <w:rPr>
                <w:rFonts w:ascii="Tahoma" w:hAnsi="Tahoma" w:cs="Tahoma"/>
                <w:color w:val="000000"/>
                <w:sz w:val="20"/>
                <w:szCs w:val="20"/>
              </w:rPr>
              <w:t>1N</w:t>
            </w:r>
            <w:proofErr w:type="gramEnd"/>
            <w:r w:rsidRPr="00E9781A">
              <w:rPr>
                <w:rFonts w:ascii="Tahoma" w:hAnsi="Tahoma" w:cs="Tahoma"/>
                <w:color w:val="000000"/>
                <w:sz w:val="20"/>
                <w:szCs w:val="20"/>
              </w:rPr>
              <w:t xml:space="preserve">/PE/50 Hz;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výkon mycího čerpadla 660 W; teplota praní 55 ⁰C, teplota mytí 85⁰C</w:t>
            </w:r>
          </w:p>
          <w:p w14:paraId="14E394C2" w14:textId="36C8FDBF" w:rsidR="00322E87" w:rsidRPr="00E9781A" w:rsidRDefault="00322E87" w:rsidP="001D600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9781A">
              <w:rPr>
                <w:rFonts w:ascii="Tahoma" w:hAnsi="Tahoma" w:cs="Tahoma"/>
                <w:color w:val="000000"/>
                <w:sz w:val="20"/>
                <w:szCs w:val="20"/>
              </w:rPr>
              <w:t>vč. odstraňovače vodního kamene; vysoký mycí výkon, aut. přívod mycího a oplach. prostředku; s čistícím čerpadlem; digitální ovládací panel; nastavitelné nožičky pro optimalizaci výšky</w:t>
            </w:r>
          </w:p>
          <w:p w14:paraId="57BB502B" w14:textId="4F18D92E" w:rsidR="00322E87" w:rsidRPr="00E9781A" w:rsidRDefault="00322E87" w:rsidP="001D600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9781A">
              <w:rPr>
                <w:rFonts w:ascii="Tahoma" w:hAnsi="Tahoma" w:cs="Tahoma"/>
                <w:color w:val="000000"/>
                <w:sz w:val="20"/>
                <w:szCs w:val="20"/>
              </w:rPr>
              <w:t>rozměry: Š640 x H650 x V830 (mm); rozměry koše: Š 500 x H500 (mm)</w:t>
            </w:r>
          </w:p>
          <w:p w14:paraId="07509A5F" w14:textId="7241C320" w:rsidR="00322E87" w:rsidRPr="00E9781A" w:rsidRDefault="00322E87" w:rsidP="001D600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9781A">
              <w:rPr>
                <w:rFonts w:ascii="Tahoma" w:hAnsi="Tahoma" w:cs="Tahoma"/>
                <w:color w:val="000000"/>
                <w:sz w:val="20"/>
                <w:szCs w:val="20"/>
              </w:rPr>
              <w:t xml:space="preserve">Kvalita: plně utěsněné tělo s ochranou proti vodě IPS5; </w:t>
            </w:r>
            <w:proofErr w:type="spellStart"/>
            <w:r w:rsidRPr="00E9781A">
              <w:rPr>
                <w:rFonts w:ascii="Tahoma" w:hAnsi="Tahoma" w:cs="Tahoma"/>
                <w:color w:val="000000"/>
                <w:sz w:val="20"/>
                <w:szCs w:val="20"/>
              </w:rPr>
              <w:t>dig</w:t>
            </w:r>
            <w:proofErr w:type="spellEnd"/>
            <w:r w:rsidRPr="00E9781A">
              <w:rPr>
                <w:rFonts w:ascii="Tahoma" w:hAnsi="Tahoma" w:cs="Tahoma"/>
                <w:color w:val="000000"/>
                <w:sz w:val="20"/>
                <w:szCs w:val="20"/>
              </w:rPr>
              <w:t>. řízená teplota mytí a oplachování; vysoce kvalitní materiál; min. 5 programů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; barva: stříbrná</w:t>
            </w:r>
          </w:p>
          <w:p w14:paraId="3970671F" w14:textId="77777777" w:rsidR="00322E87" w:rsidRPr="00E9781A" w:rsidRDefault="00322E87" w:rsidP="00571337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vAlign w:val="center"/>
          </w:tcPr>
          <w:p w14:paraId="2830D8F2" w14:textId="66FCC1B3" w:rsidR="00322E87" w:rsidRPr="00D6430E" w:rsidRDefault="00322E87" w:rsidP="00252321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97" w:type="dxa"/>
          </w:tcPr>
          <w:p w14:paraId="7253583A" w14:textId="77777777" w:rsidR="00322E87" w:rsidRDefault="00322E87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6B6FF9BA" w14:textId="77777777" w:rsidR="00322E87" w:rsidRDefault="00322E87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22E87" w14:paraId="14C1217E" w14:textId="54BBAFA6" w:rsidTr="00C565B1">
        <w:trPr>
          <w:trHeight w:hRule="exact" w:val="1843"/>
        </w:trPr>
        <w:tc>
          <w:tcPr>
            <w:tcW w:w="851" w:type="dxa"/>
            <w:vAlign w:val="center"/>
          </w:tcPr>
          <w:p w14:paraId="65D4449C" w14:textId="03B0240F" w:rsidR="00322E87" w:rsidRDefault="00322E87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2</w:t>
            </w:r>
          </w:p>
          <w:p w14:paraId="1763FD56" w14:textId="72BD911A" w:rsidR="00322E87" w:rsidRDefault="00322E87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VK4</w:t>
            </w:r>
          </w:p>
          <w:p w14:paraId="077AD454" w14:textId="31960D2D" w:rsidR="00322E87" w:rsidRPr="00BF2859" w:rsidRDefault="00322E87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7229" w:type="dxa"/>
            <w:vAlign w:val="center"/>
          </w:tcPr>
          <w:p w14:paraId="6AD18687" w14:textId="77777777" w:rsidR="00322E87" w:rsidRPr="00EF4DE9" w:rsidRDefault="00322E87" w:rsidP="00646AFF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F4DE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Výrobník ledu (stroj na kostky ledu)</w:t>
            </w:r>
          </w:p>
          <w:p w14:paraId="6C568D20" w14:textId="77777777" w:rsidR="00322E87" w:rsidRDefault="00322E87" w:rsidP="00646AF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Produkce ledu 24 kg/24 hod.; kapacita nádoby 5 kg; vypínač pro ZAP/VYP; silné a stále chlazení; integrovaný ventil. systém (zepředu dozadu); </w:t>
            </w:r>
          </w:p>
          <w:p w14:paraId="70D33C6C" w14:textId="4165369C" w:rsidR="00322E87" w:rsidRPr="00AD6F9F" w:rsidRDefault="00322E87" w:rsidP="00646AFF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Připojení: výkon 0,20 kW; el. připojení: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230V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>/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1N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>/PE/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50Hz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>; vyžadován odvod vody; rozměry: Š 330 x H 470 x V 580 (mm); barva: stříbrná</w:t>
            </w:r>
          </w:p>
        </w:tc>
        <w:tc>
          <w:tcPr>
            <w:tcW w:w="1105" w:type="dxa"/>
            <w:vAlign w:val="center"/>
          </w:tcPr>
          <w:p w14:paraId="72C1ED7F" w14:textId="2342C905" w:rsidR="00322E87" w:rsidRPr="00D6430E" w:rsidRDefault="00322E87" w:rsidP="00252321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97" w:type="dxa"/>
          </w:tcPr>
          <w:p w14:paraId="4264C7C4" w14:textId="77777777" w:rsidR="00322E87" w:rsidRDefault="00322E87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3F4E61F9" w14:textId="77777777" w:rsidR="00322E87" w:rsidRDefault="00322E87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22E87" w14:paraId="403313BB" w14:textId="2557BDB2" w:rsidTr="00C565B1">
        <w:trPr>
          <w:trHeight w:hRule="exact" w:val="1981"/>
        </w:trPr>
        <w:tc>
          <w:tcPr>
            <w:tcW w:w="851" w:type="dxa"/>
            <w:vAlign w:val="center"/>
          </w:tcPr>
          <w:p w14:paraId="7BE3F015" w14:textId="1BB96C5A" w:rsidR="00322E87" w:rsidRDefault="00322E87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lastRenderedPageBreak/>
              <w:t>3</w:t>
            </w:r>
          </w:p>
          <w:p w14:paraId="337E81D4" w14:textId="0D924310" w:rsidR="00322E87" w:rsidRDefault="00322E87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VK2</w:t>
            </w:r>
          </w:p>
          <w:p w14:paraId="502E9818" w14:textId="27E06BCA" w:rsidR="00322E87" w:rsidRPr="00BF2859" w:rsidRDefault="00322E87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7229" w:type="dxa"/>
            <w:vAlign w:val="center"/>
          </w:tcPr>
          <w:p w14:paraId="36181B6F" w14:textId="67582139" w:rsidR="00322E87" w:rsidRPr="00211A8A" w:rsidRDefault="00322E87" w:rsidP="00215F5A">
            <w:pPr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211A8A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 xml:space="preserve">Stolní chladící vitrína </w:t>
            </w:r>
          </w:p>
          <w:p w14:paraId="54FD1CC1" w14:textId="77777777" w:rsidR="00322E87" w:rsidRDefault="00322E87" w:rsidP="00215F5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Rozměry: Š874 x H570 x V686 (mm); </w:t>
            </w:r>
            <w:r w:rsidRPr="00211A8A">
              <w:rPr>
                <w:rFonts w:ascii="Tahoma" w:hAnsi="Tahoma" w:cs="Tahoma"/>
                <w:sz w:val="20"/>
                <w:szCs w:val="20"/>
                <w:u w:val="single"/>
                <w:lang w:eastAsia="en-US"/>
              </w:rPr>
              <w:t>rozměr roštu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: </w:t>
            </w:r>
            <w:r w:rsidRPr="00211A8A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nahoře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Š 874 x H313 x V 153 (mm), </w:t>
            </w:r>
            <w:r w:rsidRPr="00211A8A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dole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Š806 x H355 x V 130 (mm) </w:t>
            </w:r>
          </w:p>
          <w:p w14:paraId="3AFF8104" w14:textId="2B94E485" w:rsidR="00322E87" w:rsidRPr="00972D77" w:rsidRDefault="00322E87" w:rsidP="00215F5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teplota: 0⁰C ~12⁰C; kapacita 160 l; zakřivené přední sklo; 2 police, 2 skleněné posuvné dveře; všechny strany se skla; chladivo: R600a/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65g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; výkon 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160W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, el. Připojení: 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220-240V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/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1N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/PE/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50Hz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; barva: stříbrná, elegantní provedení</w:t>
            </w:r>
          </w:p>
          <w:p w14:paraId="2392E499" w14:textId="2F965A6F" w:rsidR="00322E87" w:rsidRPr="00D6430E" w:rsidRDefault="00322E87" w:rsidP="00215F5A">
            <w:pPr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vAlign w:val="center"/>
          </w:tcPr>
          <w:p w14:paraId="555886AA" w14:textId="16CD3989" w:rsidR="00322E87" w:rsidRPr="00D6430E" w:rsidRDefault="00322E87" w:rsidP="00252321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97" w:type="dxa"/>
          </w:tcPr>
          <w:p w14:paraId="789F77F5" w14:textId="77777777" w:rsidR="00322E87" w:rsidRDefault="00322E87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32150D7D" w14:textId="77777777" w:rsidR="00322E87" w:rsidRDefault="00322E87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22E87" w14:paraId="7BEFE3C0" w14:textId="37B0B524" w:rsidTr="00C565B1">
        <w:trPr>
          <w:trHeight w:hRule="exact" w:val="1981"/>
        </w:trPr>
        <w:tc>
          <w:tcPr>
            <w:tcW w:w="851" w:type="dxa"/>
            <w:vAlign w:val="center"/>
          </w:tcPr>
          <w:p w14:paraId="4E2FF1B3" w14:textId="77777777" w:rsidR="00322E87" w:rsidRDefault="00322E87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4</w:t>
            </w:r>
          </w:p>
          <w:p w14:paraId="135FDD1D" w14:textId="6BFD57AB" w:rsidR="00322E87" w:rsidRPr="00BF2859" w:rsidRDefault="00322E87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VK1</w:t>
            </w:r>
          </w:p>
        </w:tc>
        <w:tc>
          <w:tcPr>
            <w:tcW w:w="7229" w:type="dxa"/>
            <w:vAlign w:val="center"/>
          </w:tcPr>
          <w:p w14:paraId="5EED79D8" w14:textId="25076662" w:rsidR="00322E87" w:rsidRDefault="00322E87" w:rsidP="00215F5A">
            <w:pPr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Lednice na nápoje</w:t>
            </w:r>
          </w:p>
          <w:p w14:paraId="56D6815E" w14:textId="08EC2100" w:rsidR="00322E87" w:rsidRDefault="00322E87" w:rsidP="00215F5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A6B53">
              <w:rPr>
                <w:rFonts w:ascii="Tahoma" w:hAnsi="Tahoma" w:cs="Tahoma"/>
                <w:sz w:val="20"/>
                <w:szCs w:val="20"/>
                <w:lang w:eastAsia="en-US"/>
              </w:rPr>
              <w:t>Rozměry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vnější</w:t>
            </w:r>
            <w:r w:rsidRPr="007A6B5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Š435 x H505 x V 2013 (mm), rozměry vnitřní: Š 357 x H362 x V1410 (mm); vnitřní osvětlení LED; min 5 roštových polic; dveře jednokřídlové prosklené; zámek dveří; </w:t>
            </w:r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hlučnost max. </w:t>
            </w:r>
            <w:proofErr w:type="gramStart"/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45dB</w:t>
            </w:r>
            <w:proofErr w:type="gramEnd"/>
          </w:p>
          <w:p w14:paraId="5589AAC4" w14:textId="77777777" w:rsidR="00322E87" w:rsidRDefault="00322E87" w:rsidP="00215F5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Příkon 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200W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; připojení: 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220-240V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/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1N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/PE/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50Hz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; teplota 2⁰C ~10⁰C</w:t>
            </w:r>
          </w:p>
          <w:p w14:paraId="542E6F40" w14:textId="77777777" w:rsidR="00322E87" w:rsidRDefault="00322E87" w:rsidP="00215F5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Kolečka – 2 pojezdové válečky; nastavitelné nožky</w:t>
            </w:r>
          </w:p>
          <w:p w14:paraId="5FB26678" w14:textId="69CD89B3" w:rsidR="00322E87" w:rsidRPr="007A6B53" w:rsidRDefault="00322E87" w:rsidP="00215F5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Barva: stříbrná/černá</w:t>
            </w:r>
          </w:p>
        </w:tc>
        <w:tc>
          <w:tcPr>
            <w:tcW w:w="1105" w:type="dxa"/>
            <w:vAlign w:val="center"/>
          </w:tcPr>
          <w:p w14:paraId="5A11E7A1" w14:textId="2061E2CF" w:rsidR="00322E87" w:rsidRDefault="00322E87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97" w:type="dxa"/>
          </w:tcPr>
          <w:p w14:paraId="189D6759" w14:textId="77777777" w:rsidR="00322E87" w:rsidRDefault="00322E87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1121EC5D" w14:textId="77777777" w:rsidR="00322E87" w:rsidRDefault="00322E87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22E87" w14:paraId="4A85BC8F" w14:textId="51AA0E44" w:rsidTr="00C565B1">
        <w:trPr>
          <w:trHeight w:hRule="exact" w:val="1981"/>
        </w:trPr>
        <w:tc>
          <w:tcPr>
            <w:tcW w:w="851" w:type="dxa"/>
            <w:vAlign w:val="center"/>
          </w:tcPr>
          <w:p w14:paraId="6B42E7BB" w14:textId="559380F5" w:rsidR="00322E87" w:rsidRDefault="00322E87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</w:t>
            </w:r>
          </w:p>
          <w:p w14:paraId="16C722C1" w14:textId="63803047" w:rsidR="00322E87" w:rsidRDefault="00322E87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VK4</w:t>
            </w:r>
          </w:p>
          <w:p w14:paraId="6C08136A" w14:textId="71191B8D" w:rsidR="00322E87" w:rsidRPr="00BF2859" w:rsidRDefault="00322E87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7229" w:type="dxa"/>
            <w:vAlign w:val="center"/>
          </w:tcPr>
          <w:p w14:paraId="39B7BAEB" w14:textId="522DD803" w:rsidR="00322E87" w:rsidRDefault="00322E87" w:rsidP="009F682C">
            <w:pPr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Mlýnek na kávu</w:t>
            </w:r>
          </w:p>
          <w:p w14:paraId="588A94BF" w14:textId="77777777" w:rsidR="00322E87" w:rsidRDefault="00322E87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Rozměry (mm): Š 135 x H 225 x V 340; max. mlecí rychlost 2,5 g/sec.</w:t>
            </w:r>
          </w:p>
          <w:p w14:paraId="5779593F" w14:textId="77777777" w:rsidR="00322E87" w:rsidRPr="009F682C" w:rsidRDefault="00322E87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Průměr mlecích kamenů: 55 mm; objem zásobníku na kávu: 250 g</w:t>
            </w:r>
          </w:p>
          <w:p w14:paraId="6561BB5F" w14:textId="77777777" w:rsidR="00322E87" w:rsidRPr="009F682C" w:rsidRDefault="00322E87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Napětí a výkon: 230 V 50 Hz/310 W; ovládání: dotykový displej</w:t>
            </w:r>
          </w:p>
          <w:p w14:paraId="715E2485" w14:textId="77777777" w:rsidR="00322E87" w:rsidRPr="009F682C" w:rsidRDefault="00322E87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proofErr w:type="spellStart"/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Bezkrokové</w:t>
            </w:r>
            <w:proofErr w:type="spellEnd"/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nastavení mletí hrubosti</w:t>
            </w:r>
          </w:p>
          <w:p w14:paraId="43ABE991" w14:textId="77777777" w:rsidR="00322E87" w:rsidRPr="009F682C" w:rsidRDefault="00322E87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Hlučnost max. </w:t>
            </w:r>
            <w:proofErr w:type="gramStart"/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62dB</w:t>
            </w:r>
            <w:proofErr w:type="gramEnd"/>
          </w:p>
          <w:p w14:paraId="352C4534" w14:textId="77777777" w:rsidR="00322E87" w:rsidRPr="009F682C" w:rsidRDefault="00322E87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Barva: stříbrná + černá</w:t>
            </w:r>
          </w:p>
          <w:p w14:paraId="0CDDC6F1" w14:textId="782EAAE9" w:rsidR="00322E87" w:rsidRPr="002B0C99" w:rsidRDefault="00322E87" w:rsidP="00215F5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vAlign w:val="center"/>
          </w:tcPr>
          <w:p w14:paraId="3325C1BA" w14:textId="7BE79C45" w:rsidR="00322E87" w:rsidRDefault="00322E87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97" w:type="dxa"/>
          </w:tcPr>
          <w:p w14:paraId="5822D338" w14:textId="77777777" w:rsidR="00322E87" w:rsidRDefault="00322E87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03F23753" w14:textId="77777777" w:rsidR="00322E87" w:rsidRDefault="00322E87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22E87" w14:paraId="7754BE8D" w14:textId="5484B408" w:rsidTr="00C565B1">
        <w:trPr>
          <w:trHeight w:hRule="exact" w:val="2276"/>
        </w:trPr>
        <w:tc>
          <w:tcPr>
            <w:tcW w:w="851" w:type="dxa"/>
            <w:vAlign w:val="center"/>
          </w:tcPr>
          <w:p w14:paraId="0351B017" w14:textId="77777777" w:rsidR="00322E87" w:rsidRDefault="00322E87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</w:t>
            </w:r>
          </w:p>
          <w:p w14:paraId="576EF8B9" w14:textId="29845A93" w:rsidR="00322E87" w:rsidRDefault="00322E87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VK4</w:t>
            </w:r>
          </w:p>
        </w:tc>
        <w:tc>
          <w:tcPr>
            <w:tcW w:w="7229" w:type="dxa"/>
            <w:vAlign w:val="center"/>
          </w:tcPr>
          <w:p w14:paraId="1B4F384A" w14:textId="44319BDE" w:rsidR="00322E87" w:rsidRPr="009F682C" w:rsidRDefault="00322E87" w:rsidP="009F682C">
            <w:pPr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9F682C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 xml:space="preserve">Profesionální výkonný kávovar na espresso – </w:t>
            </w:r>
            <w:proofErr w:type="spellStart"/>
            <w:r w:rsidRPr="009F682C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jednopákový</w:t>
            </w:r>
            <w:proofErr w:type="spellEnd"/>
            <w:r w:rsidRPr="009F682C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 xml:space="preserve">              </w:t>
            </w:r>
          </w:p>
          <w:p w14:paraId="492F3192" w14:textId="77777777" w:rsidR="00322E87" w:rsidRPr="009F682C" w:rsidRDefault="00322E87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Rozměry (cm): Š 45 x H 38 x V 47; tlak čerpadla: 1 bar; objem kotle: 3 l; </w:t>
            </w:r>
          </w:p>
          <w:p w14:paraId="328D7AD7" w14:textId="77777777" w:rsidR="00322E87" w:rsidRPr="009F682C" w:rsidRDefault="00322E87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Napětí a výkon: </w:t>
            </w:r>
            <w:proofErr w:type="gramStart"/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230V</w:t>
            </w:r>
            <w:proofErr w:type="gramEnd"/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/50 Hz/1 fáze 1800 W</w:t>
            </w:r>
          </w:p>
          <w:p w14:paraId="78AE6AE9" w14:textId="77777777" w:rsidR="00322E87" w:rsidRPr="009F682C" w:rsidRDefault="00322E87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Ovládací panel s dotykovým ovládáním; snadno čistitelná parní tyč;</w:t>
            </w:r>
          </w:p>
          <w:p w14:paraId="5648608F" w14:textId="77777777" w:rsidR="00322E87" w:rsidRPr="009F682C" w:rsidRDefault="00322E87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Odkapávací filtr z chromu, prostorná odkapávací miska z nerezové oceli; automatické čištění</w:t>
            </w:r>
          </w:p>
          <w:p w14:paraId="31AD27CA" w14:textId="77777777" w:rsidR="00322E87" w:rsidRPr="009F682C" w:rsidRDefault="00322E87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Minimální kapacita 180 šálků/hod.</w:t>
            </w:r>
          </w:p>
          <w:p w14:paraId="5748BAA1" w14:textId="5ADC420E" w:rsidR="00322E87" w:rsidRPr="00A5215A" w:rsidRDefault="00322E87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Elegantní vzhled ve stříbrné/černé barvě</w:t>
            </w:r>
          </w:p>
        </w:tc>
        <w:tc>
          <w:tcPr>
            <w:tcW w:w="1105" w:type="dxa"/>
            <w:vAlign w:val="center"/>
          </w:tcPr>
          <w:p w14:paraId="1C2CA222" w14:textId="57E15E33" w:rsidR="00322E87" w:rsidRDefault="00322E87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97" w:type="dxa"/>
          </w:tcPr>
          <w:p w14:paraId="441D1564" w14:textId="77777777" w:rsidR="00322E87" w:rsidRDefault="00322E87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01FB6D3A" w14:textId="77777777" w:rsidR="00322E87" w:rsidRDefault="00322E87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72EEB" w14:paraId="2F1A5928" w14:textId="77777777" w:rsidTr="004E6B2A">
        <w:trPr>
          <w:trHeight w:hRule="exact" w:val="705"/>
        </w:trPr>
        <w:tc>
          <w:tcPr>
            <w:tcW w:w="851" w:type="dxa"/>
            <w:vAlign w:val="center"/>
          </w:tcPr>
          <w:p w14:paraId="7559FB7B" w14:textId="77777777" w:rsidR="00672EEB" w:rsidRDefault="00672EEB" w:rsidP="00672EEB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7229" w:type="dxa"/>
            <w:vAlign w:val="center"/>
          </w:tcPr>
          <w:p w14:paraId="1811A1C9" w14:textId="6815DC54" w:rsidR="00672EEB" w:rsidRPr="009F682C" w:rsidRDefault="00672EEB" w:rsidP="00672EEB">
            <w:pPr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lang w:eastAsia="en-US"/>
              </w:rPr>
              <w:t>Cena celkem bez DPH</w:t>
            </w:r>
          </w:p>
        </w:tc>
        <w:tc>
          <w:tcPr>
            <w:tcW w:w="1105" w:type="dxa"/>
            <w:vAlign w:val="center"/>
          </w:tcPr>
          <w:p w14:paraId="7778587C" w14:textId="77777777" w:rsidR="00672EEB" w:rsidRDefault="00672EEB" w:rsidP="00672EE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</w:tcPr>
          <w:p w14:paraId="5EE77D4A" w14:textId="77777777" w:rsidR="00672EEB" w:rsidRDefault="00672EEB" w:rsidP="00672EE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71BE5D9E" w14:textId="77777777" w:rsidR="00672EEB" w:rsidRDefault="00672EEB" w:rsidP="00672EE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72EEB" w14:paraId="2F0B41CE" w14:textId="77777777" w:rsidTr="004E6B2A">
        <w:trPr>
          <w:trHeight w:hRule="exact" w:val="716"/>
        </w:trPr>
        <w:tc>
          <w:tcPr>
            <w:tcW w:w="851" w:type="dxa"/>
            <w:vAlign w:val="center"/>
          </w:tcPr>
          <w:p w14:paraId="39B94666" w14:textId="77777777" w:rsidR="00672EEB" w:rsidRDefault="00672EEB" w:rsidP="00672EEB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7229" w:type="dxa"/>
            <w:vAlign w:val="center"/>
          </w:tcPr>
          <w:p w14:paraId="13CE7792" w14:textId="29B27F59" w:rsidR="00672EEB" w:rsidRPr="009F682C" w:rsidRDefault="00672EEB" w:rsidP="00672EEB">
            <w:pPr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lang w:eastAsia="en-US"/>
              </w:rPr>
              <w:t>DPH (… %)</w:t>
            </w:r>
          </w:p>
        </w:tc>
        <w:tc>
          <w:tcPr>
            <w:tcW w:w="1105" w:type="dxa"/>
            <w:vAlign w:val="center"/>
          </w:tcPr>
          <w:p w14:paraId="72CDDE93" w14:textId="77777777" w:rsidR="00672EEB" w:rsidRDefault="00672EEB" w:rsidP="00672EE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</w:tcPr>
          <w:p w14:paraId="5EE092A1" w14:textId="77777777" w:rsidR="00672EEB" w:rsidRDefault="00672EEB" w:rsidP="00672EE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6866139C" w14:textId="77777777" w:rsidR="00672EEB" w:rsidRDefault="00672EEB" w:rsidP="00672EE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72EEB" w14:paraId="459BBBE6" w14:textId="77777777" w:rsidTr="004E6B2A">
        <w:trPr>
          <w:trHeight w:hRule="exact" w:val="842"/>
        </w:trPr>
        <w:tc>
          <w:tcPr>
            <w:tcW w:w="851" w:type="dxa"/>
            <w:vAlign w:val="center"/>
          </w:tcPr>
          <w:p w14:paraId="5422409C" w14:textId="77777777" w:rsidR="00672EEB" w:rsidRDefault="00672EEB" w:rsidP="00672EEB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7229" w:type="dxa"/>
            <w:vAlign w:val="center"/>
          </w:tcPr>
          <w:p w14:paraId="41157C02" w14:textId="3FCC4456" w:rsidR="00672EEB" w:rsidRPr="009F682C" w:rsidRDefault="00672EEB" w:rsidP="00672EEB">
            <w:pPr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lang w:eastAsia="en-US"/>
              </w:rPr>
              <w:t>Celková cena včetně DPH</w:t>
            </w:r>
          </w:p>
        </w:tc>
        <w:tc>
          <w:tcPr>
            <w:tcW w:w="1105" w:type="dxa"/>
            <w:vAlign w:val="center"/>
          </w:tcPr>
          <w:p w14:paraId="704342AC" w14:textId="77777777" w:rsidR="00672EEB" w:rsidRDefault="00672EEB" w:rsidP="00672EE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</w:tcPr>
          <w:p w14:paraId="5F61BA8A" w14:textId="77777777" w:rsidR="00672EEB" w:rsidRDefault="00672EEB" w:rsidP="00672EE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433E3C4A" w14:textId="77777777" w:rsidR="00672EEB" w:rsidRDefault="00672EEB" w:rsidP="00672EE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0561E8BF" w14:textId="1EBE0DBC" w:rsidR="00004C41" w:rsidRDefault="00004C41" w:rsidP="00011081">
      <w:pPr>
        <w:suppressAutoHyphens w:val="0"/>
      </w:pPr>
    </w:p>
    <w:p w14:paraId="7C29BD50" w14:textId="77777777" w:rsidR="00381BE8" w:rsidRDefault="00381BE8" w:rsidP="00381BE8">
      <w:pPr>
        <w:suppressAutoHyphens w:val="0"/>
        <w:rPr>
          <w:rFonts w:ascii="Tahoma" w:hAnsi="Tahoma" w:cs="Tahoma"/>
        </w:rPr>
      </w:pPr>
    </w:p>
    <w:p w14:paraId="6850ADC1" w14:textId="77777777" w:rsidR="00381BE8" w:rsidRPr="00717160" w:rsidRDefault="00381BE8" w:rsidP="00381BE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717160">
        <w:rPr>
          <w:rFonts w:ascii="Tahoma" w:hAnsi="Tahoma" w:cs="Tahoma"/>
          <w:b/>
          <w:caps/>
          <w:sz w:val="28"/>
          <w:szCs w:val="28"/>
          <w:u w:val="single"/>
        </w:rPr>
        <w:t>Osoba zastupující účasníka: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81BE8" w:rsidRPr="00717160" w14:paraId="53C7593F" w14:textId="77777777" w:rsidTr="00570385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A26C384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17160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278934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1BE8" w:rsidRPr="00717160" w14:paraId="573877A5" w14:textId="77777777" w:rsidTr="00570385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1B7990F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17160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779FC1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1BE8" w:rsidRPr="00717160" w14:paraId="0C862988" w14:textId="77777777" w:rsidTr="00570385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C52C830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17160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D6ABB5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1F3F3BE" w14:textId="77777777" w:rsidR="00381BE8" w:rsidRPr="0075017B" w:rsidRDefault="00381BE8" w:rsidP="00381BE8">
      <w:pPr>
        <w:suppressAutoHyphens w:val="0"/>
        <w:rPr>
          <w:rFonts w:ascii="Tahoma" w:hAnsi="Tahoma" w:cs="Tahoma"/>
        </w:rPr>
      </w:pPr>
    </w:p>
    <w:p w14:paraId="6F53C7ED" w14:textId="77777777" w:rsidR="00381BE8" w:rsidRPr="003B79AC" w:rsidRDefault="00381BE8" w:rsidP="00011081">
      <w:pPr>
        <w:suppressAutoHyphens w:val="0"/>
      </w:pPr>
    </w:p>
    <w:sectPr w:rsidR="00381BE8" w:rsidRPr="003B79AC" w:rsidSect="00322E8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A1262" w14:textId="77777777" w:rsidR="00BC0228" w:rsidRDefault="00BC0228" w:rsidP="002176BE">
      <w:pPr>
        <w:spacing w:after="0" w:line="240" w:lineRule="auto"/>
      </w:pPr>
      <w:r>
        <w:separator/>
      </w:r>
    </w:p>
  </w:endnote>
  <w:endnote w:type="continuationSeparator" w:id="0">
    <w:p w14:paraId="70C12225" w14:textId="77777777" w:rsidR="00BC0228" w:rsidRDefault="00BC0228" w:rsidP="0021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NovTE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023968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87407B9" w14:textId="77777777" w:rsidR="00C23B34" w:rsidRDefault="00C23B34" w:rsidP="00C27969">
            <w:pPr>
              <w:pStyle w:val="Zpat"/>
            </w:pPr>
            <w:r>
              <w:rPr>
                <w:noProof/>
                <w:lang w:eastAsia="cs-CZ"/>
              </w:rPr>
              <w:drawing>
                <wp:inline distT="0" distB="0" distL="0" distR="0" wp14:anchorId="17CB0601" wp14:editId="62B2067D">
                  <wp:extent cx="495300" cy="397095"/>
                  <wp:effectExtent l="0" t="0" r="0" b="3175"/>
                  <wp:docPr id="5" name="Obrázek 5" descr="ECCGroou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CCGroou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695" cy="407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ab/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2E20">
              <w:rPr>
                <w:b/>
                <w:bCs/>
                <w:noProof/>
              </w:rPr>
              <w:t>- 1 -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2E2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590207" w14:textId="77777777" w:rsidR="00C23B34" w:rsidRDefault="00C23B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CF922" w14:textId="77777777" w:rsidR="00BC0228" w:rsidRDefault="00BC0228" w:rsidP="002176BE">
      <w:pPr>
        <w:spacing w:after="0" w:line="240" w:lineRule="auto"/>
      </w:pPr>
      <w:r>
        <w:separator/>
      </w:r>
    </w:p>
  </w:footnote>
  <w:footnote w:type="continuationSeparator" w:id="0">
    <w:p w14:paraId="0B21E384" w14:textId="77777777" w:rsidR="00BC0228" w:rsidRDefault="00BC0228" w:rsidP="0021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CF142" w14:textId="681EA327" w:rsidR="00C23B34" w:rsidRDefault="00C23B34" w:rsidP="00322E87">
    <w:pPr>
      <w:pStyle w:val="Zhlav"/>
      <w:jc w:val="center"/>
    </w:pPr>
    <w:r w:rsidRPr="00F25A9A">
      <w:rPr>
        <w:noProof/>
        <w:lang w:eastAsia="cs-CZ"/>
      </w:rPr>
      <w:drawing>
        <wp:inline distT="0" distB="0" distL="0" distR="0" wp14:anchorId="2058505B" wp14:editId="0895AE3C">
          <wp:extent cx="7086600" cy="637540"/>
          <wp:effectExtent l="0" t="0" r="0" b="0"/>
          <wp:docPr id="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1313" cy="637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4D8156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6C0BE2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8D0CAE3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FFC853C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1"/>
    <w:multiLevelType w:val="multilevel"/>
    <w:tmpl w:val="4B0A3158"/>
    <w:lvl w:ilvl="0">
      <w:start w:val="1"/>
      <w:numFmt w:val="decimal"/>
      <w:pStyle w:val="StylNadpis1ZKLAD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</w:rPr>
    </w:lvl>
    <w:lvl w:ilvl="1">
      <w:start w:val="1"/>
      <w:numFmt w:val="lowerLetter"/>
      <w:pStyle w:val="Stylodstavecslovan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0"/>
        </w:tabs>
        <w:ind w:left="1488" w:hanging="360"/>
      </w:pPr>
      <w:rPr>
        <w:rFonts w:ascii="Wingdings" w:hAnsi="Wingdings"/>
        <w:color w:val="003366"/>
      </w:rPr>
    </w:lvl>
  </w:abstractNum>
  <w:abstractNum w:abstractNumId="6" w15:restartNumberingAfterBreak="0">
    <w:nsid w:val="0000000B"/>
    <w:multiLevelType w:val="multilevel"/>
    <w:tmpl w:val="0000000B"/>
    <w:name w:val="WW8Num9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u w:val="none"/>
      </w:rPr>
    </w:lvl>
  </w:abstractNum>
  <w:abstractNum w:abstractNumId="7" w15:restartNumberingAfterBreak="0">
    <w:nsid w:val="0000000E"/>
    <w:multiLevelType w:val="multilevel"/>
    <w:tmpl w:val="0000000E"/>
    <w:name w:val="WW8Num52"/>
    <w:lvl w:ilvl="0">
      <w:start w:val="5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Calibri" w:eastAsia="Calibri" w:hAnsi="Calibri" w:cs="Calibri" w:hint="default"/>
        <w:b/>
        <w:bCs/>
        <w:spacing w:val="-1"/>
        <w:w w:val="10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88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8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0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68" w:hanging="1800"/>
      </w:pPr>
    </w:lvl>
  </w:abstractNum>
  <w:abstractNum w:abstractNumId="8" w15:restartNumberingAfterBreak="0">
    <w:nsid w:val="00000012"/>
    <w:multiLevelType w:val="multilevel"/>
    <w:tmpl w:val="00000012"/>
    <w:name w:val="WW8Num16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" w15:restartNumberingAfterBreak="0">
    <w:nsid w:val="00000016"/>
    <w:multiLevelType w:val="multilevel"/>
    <w:tmpl w:val="0000001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B6742D"/>
    <w:multiLevelType w:val="multilevel"/>
    <w:tmpl w:val="7E1A3ED2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3451210"/>
    <w:multiLevelType w:val="multilevel"/>
    <w:tmpl w:val="4F6EACF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34E026A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4267DE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4" w15:restartNumberingAfterBreak="0">
    <w:nsid w:val="0AE17DCB"/>
    <w:multiLevelType w:val="multilevel"/>
    <w:tmpl w:val="774877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DD00BB5"/>
    <w:multiLevelType w:val="hybridMultilevel"/>
    <w:tmpl w:val="BEBCE358"/>
    <w:lvl w:ilvl="0" w:tplc="FFFFFFFF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3C0735E"/>
    <w:multiLevelType w:val="hybridMultilevel"/>
    <w:tmpl w:val="4EFC694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19E17FB9"/>
    <w:multiLevelType w:val="multilevel"/>
    <w:tmpl w:val="747E96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AC76904"/>
    <w:multiLevelType w:val="hybridMultilevel"/>
    <w:tmpl w:val="F516D25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00C0E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B65200A"/>
    <w:multiLevelType w:val="multilevel"/>
    <w:tmpl w:val="9420092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1BBB0CE2"/>
    <w:multiLevelType w:val="multilevel"/>
    <w:tmpl w:val="B5146FB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31C3064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516777C"/>
    <w:multiLevelType w:val="hybridMultilevel"/>
    <w:tmpl w:val="2FC299DA"/>
    <w:name w:val="WW8Num26"/>
    <w:lvl w:ilvl="0" w:tplc="394C953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B9E33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1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262D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206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E2DE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2C0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18E5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ECFE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A14CCC"/>
    <w:multiLevelType w:val="hybridMultilevel"/>
    <w:tmpl w:val="8306F9C2"/>
    <w:lvl w:ilvl="0" w:tplc="F3E0710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4050003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25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A2215FF"/>
    <w:multiLevelType w:val="multilevel"/>
    <w:tmpl w:val="F74268E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ADB4CBD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656259"/>
    <w:multiLevelType w:val="multilevel"/>
    <w:tmpl w:val="7B305A3C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2E4E338C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FF22316"/>
    <w:multiLevelType w:val="multilevel"/>
    <w:tmpl w:val="9182C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0D522D7"/>
    <w:multiLevelType w:val="hybridMultilevel"/>
    <w:tmpl w:val="3F62FE8C"/>
    <w:lvl w:ilvl="0" w:tplc="0972BE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auto"/>
      </w:rPr>
    </w:lvl>
    <w:lvl w:ilvl="1" w:tplc="FA0A1F0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D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AE33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31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386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AAA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F4D3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F2DE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16B01E4"/>
    <w:multiLevelType w:val="hybridMultilevel"/>
    <w:tmpl w:val="F1FE5802"/>
    <w:lvl w:ilvl="0" w:tplc="890C20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E9737C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5" w15:restartNumberingAfterBreak="0">
    <w:nsid w:val="32680385"/>
    <w:multiLevelType w:val="hybridMultilevel"/>
    <w:tmpl w:val="6A884F9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A8C43F7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7" w15:restartNumberingAfterBreak="0">
    <w:nsid w:val="3D4C3A82"/>
    <w:multiLevelType w:val="hybridMultilevel"/>
    <w:tmpl w:val="AEEE61AC"/>
    <w:lvl w:ilvl="0" w:tplc="E65864A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4E5716"/>
    <w:multiLevelType w:val="multilevel"/>
    <w:tmpl w:val="51AA378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2DA57C0"/>
    <w:multiLevelType w:val="multilevel"/>
    <w:tmpl w:val="786A08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44860F81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92A077A"/>
    <w:multiLevelType w:val="hybridMultilevel"/>
    <w:tmpl w:val="D208330E"/>
    <w:lvl w:ilvl="0" w:tplc="0960F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9F344EA"/>
    <w:multiLevelType w:val="multilevel"/>
    <w:tmpl w:val="EA684576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B8E4A89"/>
    <w:multiLevelType w:val="hybridMultilevel"/>
    <w:tmpl w:val="C360DECE"/>
    <w:lvl w:ilvl="0" w:tplc="AF6688D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6F4F73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EF556F0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0C00CD1"/>
    <w:multiLevelType w:val="hybridMultilevel"/>
    <w:tmpl w:val="8306F9C2"/>
    <w:lvl w:ilvl="0" w:tplc="71426C8C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C862EB5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4DF06022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8C725F72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1D88550C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10ACE1DA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B949C08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867E3548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61C4F3EC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7" w15:restartNumberingAfterBreak="0">
    <w:nsid w:val="515B5615"/>
    <w:multiLevelType w:val="hybridMultilevel"/>
    <w:tmpl w:val="BEBCE358"/>
    <w:lvl w:ilvl="0" w:tplc="FFFFFFFF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3965B44"/>
    <w:multiLevelType w:val="multilevel"/>
    <w:tmpl w:val="EE5CC2A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3B4609D"/>
    <w:multiLevelType w:val="multilevel"/>
    <w:tmpl w:val="73121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4661CD8"/>
    <w:multiLevelType w:val="multilevel"/>
    <w:tmpl w:val="857C4C4E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51" w15:restartNumberingAfterBreak="0">
    <w:nsid w:val="54E06786"/>
    <w:multiLevelType w:val="hybridMultilevel"/>
    <w:tmpl w:val="9DB60040"/>
    <w:lvl w:ilvl="0" w:tplc="71426C8C">
      <w:start w:val="1"/>
      <w:numFmt w:val="lowerLetter"/>
      <w:lvlText w:val="%1)"/>
      <w:lvlJc w:val="left"/>
      <w:pPr>
        <w:ind w:left="720" w:hanging="360"/>
      </w:pPr>
    </w:lvl>
    <w:lvl w:ilvl="1" w:tplc="C862EB58" w:tentative="1">
      <w:start w:val="1"/>
      <w:numFmt w:val="lowerLetter"/>
      <w:lvlText w:val="%2."/>
      <w:lvlJc w:val="left"/>
      <w:pPr>
        <w:ind w:left="1440" w:hanging="360"/>
      </w:pPr>
    </w:lvl>
    <w:lvl w:ilvl="2" w:tplc="4DF06022" w:tentative="1">
      <w:start w:val="1"/>
      <w:numFmt w:val="lowerRoman"/>
      <w:lvlText w:val="%3."/>
      <w:lvlJc w:val="right"/>
      <w:pPr>
        <w:ind w:left="2160" w:hanging="180"/>
      </w:pPr>
    </w:lvl>
    <w:lvl w:ilvl="3" w:tplc="8C725F72" w:tentative="1">
      <w:start w:val="1"/>
      <w:numFmt w:val="decimal"/>
      <w:lvlText w:val="%4."/>
      <w:lvlJc w:val="left"/>
      <w:pPr>
        <w:ind w:left="2880" w:hanging="360"/>
      </w:pPr>
    </w:lvl>
    <w:lvl w:ilvl="4" w:tplc="1D88550C" w:tentative="1">
      <w:start w:val="1"/>
      <w:numFmt w:val="lowerLetter"/>
      <w:lvlText w:val="%5."/>
      <w:lvlJc w:val="left"/>
      <w:pPr>
        <w:ind w:left="3600" w:hanging="360"/>
      </w:pPr>
    </w:lvl>
    <w:lvl w:ilvl="5" w:tplc="10ACE1DA" w:tentative="1">
      <w:start w:val="1"/>
      <w:numFmt w:val="lowerRoman"/>
      <w:lvlText w:val="%6."/>
      <w:lvlJc w:val="right"/>
      <w:pPr>
        <w:ind w:left="4320" w:hanging="180"/>
      </w:pPr>
    </w:lvl>
    <w:lvl w:ilvl="6" w:tplc="0B949C08" w:tentative="1">
      <w:start w:val="1"/>
      <w:numFmt w:val="decimal"/>
      <w:lvlText w:val="%7."/>
      <w:lvlJc w:val="left"/>
      <w:pPr>
        <w:ind w:left="5040" w:hanging="360"/>
      </w:pPr>
    </w:lvl>
    <w:lvl w:ilvl="7" w:tplc="867E3548" w:tentative="1">
      <w:start w:val="1"/>
      <w:numFmt w:val="lowerLetter"/>
      <w:lvlText w:val="%8."/>
      <w:lvlJc w:val="left"/>
      <w:pPr>
        <w:ind w:left="5760" w:hanging="360"/>
      </w:pPr>
    </w:lvl>
    <w:lvl w:ilvl="8" w:tplc="61C4F3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1D0B55"/>
    <w:multiLevelType w:val="multilevel"/>
    <w:tmpl w:val="D9FE9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B423324"/>
    <w:multiLevelType w:val="multilevel"/>
    <w:tmpl w:val="6DDE5938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5E1A5FED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E565921"/>
    <w:multiLevelType w:val="multilevel"/>
    <w:tmpl w:val="06F0A110"/>
    <w:lvl w:ilvl="0">
      <w:start w:val="4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hint="default"/>
      </w:rPr>
    </w:lvl>
    <w:lvl w:ilvl="1">
      <w:start w:val="3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6" w15:restartNumberingAfterBreak="0">
    <w:nsid w:val="5E577254"/>
    <w:multiLevelType w:val="hybridMultilevel"/>
    <w:tmpl w:val="461E3B28"/>
    <w:lvl w:ilvl="0" w:tplc="427E5862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  <w:color w:val="003366"/>
      </w:rPr>
    </w:lvl>
    <w:lvl w:ilvl="1" w:tplc="04050019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7" w15:restartNumberingAfterBreak="0">
    <w:nsid w:val="611826A2"/>
    <w:multiLevelType w:val="multilevel"/>
    <w:tmpl w:val="B56444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654273BD"/>
    <w:multiLevelType w:val="multilevel"/>
    <w:tmpl w:val="F4949DD0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6819637E"/>
    <w:multiLevelType w:val="hybridMultilevel"/>
    <w:tmpl w:val="831E9C58"/>
    <w:lvl w:ilvl="0" w:tplc="EB36104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000000A">
      <w:start w:val="9"/>
      <w:numFmt w:val="bullet"/>
      <w:lvlText w:val="-"/>
      <w:lvlJc w:val="left"/>
      <w:pPr>
        <w:ind w:left="1440" w:hanging="360"/>
      </w:pPr>
      <w:rPr>
        <w:rFonts w:ascii="Tahoma" w:hAnsi="Tahoma" w:cs="Tahoma" w:hint="default"/>
        <w:sz w:val="20"/>
        <w:szCs w:val="20"/>
      </w:rPr>
    </w:lvl>
    <w:lvl w:ilvl="2" w:tplc="22C668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A3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26D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EE78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449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5E4A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4665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C293DA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1" w15:restartNumberingAfterBreak="0">
    <w:nsid w:val="6C763FCF"/>
    <w:multiLevelType w:val="multilevel"/>
    <w:tmpl w:val="C4405A92"/>
    <w:lvl w:ilvl="0">
      <w:start w:val="5"/>
      <w:numFmt w:val="decimal"/>
      <w:lvlText w:val="%1."/>
      <w:lvlJc w:val="left"/>
      <w:pPr>
        <w:ind w:left="1428" w:hanging="360"/>
      </w:pPr>
      <w:rPr>
        <w:rFonts w:ascii="Calibri" w:eastAsia="Calibri" w:hAnsi="Calibri" w:cs="Calibri" w:hint="default"/>
        <w:b/>
        <w:bCs/>
        <w:spacing w:val="-1"/>
        <w:w w:val="100"/>
        <w:sz w:val="32"/>
        <w:szCs w:val="28"/>
      </w:rPr>
    </w:lvl>
    <w:lvl w:ilvl="1">
      <w:start w:val="1"/>
      <w:numFmt w:val="decimal"/>
      <w:isLgl/>
      <w:lvlText w:val="%1.%2"/>
      <w:lvlJc w:val="left"/>
      <w:pPr>
        <w:ind w:left="1488" w:hanging="420"/>
      </w:pPr>
    </w:lvl>
    <w:lvl w:ilvl="2">
      <w:start w:val="1"/>
      <w:numFmt w:val="decimal"/>
      <w:isLgl/>
      <w:lvlText w:val="%1.%2.%3"/>
      <w:lvlJc w:val="left"/>
      <w:pPr>
        <w:ind w:left="1788" w:hanging="720"/>
      </w:pPr>
    </w:lvl>
    <w:lvl w:ilvl="3">
      <w:start w:val="1"/>
      <w:numFmt w:val="decimal"/>
      <w:isLgl/>
      <w:lvlText w:val="%1.%2.%3.%4"/>
      <w:lvlJc w:val="left"/>
      <w:pPr>
        <w:ind w:left="1788" w:hanging="720"/>
      </w:pPr>
    </w:lvl>
    <w:lvl w:ilvl="4">
      <w:start w:val="1"/>
      <w:numFmt w:val="decimal"/>
      <w:isLgl/>
      <w:lvlText w:val="%1.%2.%3.%4.%5"/>
      <w:lvlJc w:val="left"/>
      <w:pPr>
        <w:ind w:left="2148" w:hanging="1080"/>
      </w:pPr>
    </w:lvl>
    <w:lvl w:ilvl="5">
      <w:start w:val="1"/>
      <w:numFmt w:val="decimal"/>
      <w:isLgl/>
      <w:lvlText w:val="%1.%2.%3.%4.%5.%6"/>
      <w:lvlJc w:val="left"/>
      <w:pPr>
        <w:ind w:left="2148" w:hanging="1080"/>
      </w:pPr>
    </w:lvl>
    <w:lvl w:ilvl="6">
      <w:start w:val="1"/>
      <w:numFmt w:val="decimal"/>
      <w:isLgl/>
      <w:lvlText w:val="%1.%2.%3.%4.%5.%6.%7"/>
      <w:lvlJc w:val="left"/>
      <w:pPr>
        <w:ind w:left="2508" w:hanging="1440"/>
      </w:pPr>
    </w:lvl>
    <w:lvl w:ilvl="7">
      <w:start w:val="1"/>
      <w:numFmt w:val="decimal"/>
      <w:isLgl/>
      <w:lvlText w:val="%1.%2.%3.%4.%5.%6.%7.%8"/>
      <w:lvlJc w:val="left"/>
      <w:pPr>
        <w:ind w:left="2508" w:hanging="1440"/>
      </w:pPr>
    </w:lvl>
    <w:lvl w:ilvl="8">
      <w:start w:val="1"/>
      <w:numFmt w:val="decimal"/>
      <w:isLgl/>
      <w:lvlText w:val="%1.%2.%3.%4.%5.%6.%7.%8.%9"/>
      <w:lvlJc w:val="left"/>
      <w:pPr>
        <w:ind w:left="2868" w:hanging="1800"/>
      </w:pPr>
    </w:lvl>
  </w:abstractNum>
  <w:abstractNum w:abstractNumId="62" w15:restartNumberingAfterBreak="0">
    <w:nsid w:val="72BB4A2F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52D1FAF"/>
    <w:multiLevelType w:val="multilevel"/>
    <w:tmpl w:val="7396C2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4" w15:restartNumberingAfterBreak="0">
    <w:nsid w:val="75F161CB"/>
    <w:multiLevelType w:val="multilevel"/>
    <w:tmpl w:val="C9A08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912024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6" w15:restartNumberingAfterBreak="0">
    <w:nsid w:val="79476354"/>
    <w:multiLevelType w:val="hybridMultilevel"/>
    <w:tmpl w:val="8D1AB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C756B3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8" w15:restartNumberingAfterBreak="0">
    <w:nsid w:val="7DD532C2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11547299">
    <w:abstractNumId w:val="9"/>
  </w:num>
  <w:num w:numId="2" w16cid:durableId="159276538">
    <w:abstractNumId w:val="6"/>
  </w:num>
  <w:num w:numId="3" w16cid:durableId="1131942578">
    <w:abstractNumId w:val="4"/>
  </w:num>
  <w:num w:numId="4" w16cid:durableId="1989894170">
    <w:abstractNumId w:val="45"/>
  </w:num>
  <w:num w:numId="5" w16cid:durableId="982588373">
    <w:abstractNumId w:val="36"/>
  </w:num>
  <w:num w:numId="6" w16cid:durableId="224265057">
    <w:abstractNumId w:val="27"/>
  </w:num>
  <w:num w:numId="7" w16cid:durableId="657195876">
    <w:abstractNumId w:val="24"/>
  </w:num>
  <w:num w:numId="8" w16cid:durableId="1952011956">
    <w:abstractNumId w:val="51"/>
  </w:num>
  <w:num w:numId="9" w16cid:durableId="974338687">
    <w:abstractNumId w:val="59"/>
  </w:num>
  <w:num w:numId="10" w16cid:durableId="1068381254">
    <w:abstractNumId w:val="3"/>
  </w:num>
  <w:num w:numId="11" w16cid:durableId="1014961027">
    <w:abstractNumId w:val="2"/>
  </w:num>
  <w:num w:numId="12" w16cid:durableId="1040201954">
    <w:abstractNumId w:val="1"/>
  </w:num>
  <w:num w:numId="13" w16cid:durableId="815299285">
    <w:abstractNumId w:val="0"/>
  </w:num>
  <w:num w:numId="14" w16cid:durableId="464393076">
    <w:abstractNumId w:val="63"/>
  </w:num>
  <w:num w:numId="15" w16cid:durableId="1326277696">
    <w:abstractNumId w:val="26"/>
  </w:num>
  <w:num w:numId="16" w16cid:durableId="71780019">
    <w:abstractNumId w:val="10"/>
  </w:num>
  <w:num w:numId="17" w16cid:durableId="196504901">
    <w:abstractNumId w:val="48"/>
  </w:num>
  <w:num w:numId="18" w16cid:durableId="1391071044">
    <w:abstractNumId w:val="38"/>
  </w:num>
  <w:num w:numId="19" w16cid:durableId="1330131271">
    <w:abstractNumId w:val="42"/>
  </w:num>
  <w:num w:numId="20" w16cid:durableId="809714052">
    <w:abstractNumId w:val="66"/>
  </w:num>
  <w:num w:numId="21" w16cid:durableId="954289651">
    <w:abstractNumId w:val="50"/>
  </w:num>
  <w:num w:numId="22" w16cid:durableId="1384329501">
    <w:abstractNumId w:val="6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0071599">
    <w:abstractNumId w:val="22"/>
  </w:num>
  <w:num w:numId="24" w16cid:durableId="265503139">
    <w:abstractNumId w:val="46"/>
  </w:num>
  <w:num w:numId="25" w16cid:durableId="842819025">
    <w:abstractNumId w:val="53"/>
  </w:num>
  <w:num w:numId="26" w16cid:durableId="1153065941">
    <w:abstractNumId w:val="18"/>
  </w:num>
  <w:num w:numId="27" w16cid:durableId="456339304">
    <w:abstractNumId w:val="55"/>
  </w:num>
  <w:num w:numId="28" w16cid:durableId="348220431">
    <w:abstractNumId w:val="56"/>
  </w:num>
  <w:num w:numId="29" w16cid:durableId="137698476">
    <w:abstractNumId w:val="39"/>
  </w:num>
  <w:num w:numId="30" w16cid:durableId="1792627895">
    <w:abstractNumId w:val="58"/>
  </w:num>
  <w:num w:numId="31" w16cid:durableId="1984650177">
    <w:abstractNumId w:val="47"/>
  </w:num>
  <w:num w:numId="32" w16cid:durableId="1417944015">
    <w:abstractNumId w:val="32"/>
  </w:num>
  <w:num w:numId="33" w16cid:durableId="2079280757">
    <w:abstractNumId w:val="15"/>
  </w:num>
  <w:num w:numId="34" w16cid:durableId="16590609">
    <w:abstractNumId w:val="67"/>
  </w:num>
  <w:num w:numId="35" w16cid:durableId="696349964">
    <w:abstractNumId w:val="5"/>
  </w:num>
  <w:num w:numId="36" w16cid:durableId="700128325">
    <w:abstractNumId w:val="60"/>
  </w:num>
  <w:num w:numId="37" w16cid:durableId="702898364">
    <w:abstractNumId w:val="13"/>
  </w:num>
  <w:num w:numId="38" w16cid:durableId="2089687848">
    <w:abstractNumId w:val="44"/>
  </w:num>
  <w:num w:numId="39" w16cid:durableId="1708487109">
    <w:abstractNumId w:val="30"/>
  </w:num>
  <w:num w:numId="40" w16cid:durableId="1989629250">
    <w:abstractNumId w:val="65"/>
  </w:num>
  <w:num w:numId="41" w16cid:durableId="582226639">
    <w:abstractNumId w:val="40"/>
  </w:num>
  <w:num w:numId="42" w16cid:durableId="1418362797">
    <w:abstractNumId w:val="62"/>
  </w:num>
  <w:num w:numId="43" w16cid:durableId="1467161289">
    <w:abstractNumId w:val="34"/>
  </w:num>
  <w:num w:numId="44" w16cid:durableId="972906658">
    <w:abstractNumId w:val="35"/>
  </w:num>
  <w:num w:numId="45" w16cid:durableId="865022962">
    <w:abstractNumId w:val="14"/>
  </w:num>
  <w:num w:numId="46" w16cid:durableId="101803427">
    <w:abstractNumId w:val="57"/>
  </w:num>
  <w:num w:numId="47" w16cid:durableId="260069302">
    <w:abstractNumId w:val="20"/>
  </w:num>
  <w:num w:numId="48" w16cid:durableId="2138333405">
    <w:abstractNumId w:val="21"/>
  </w:num>
  <w:num w:numId="49" w16cid:durableId="2102339148">
    <w:abstractNumId w:val="11"/>
  </w:num>
  <w:num w:numId="50" w16cid:durableId="170223162">
    <w:abstractNumId w:val="29"/>
  </w:num>
  <w:num w:numId="51" w16cid:durableId="997349056">
    <w:abstractNumId w:val="33"/>
  </w:num>
  <w:num w:numId="52" w16cid:durableId="1809517975">
    <w:abstractNumId w:val="17"/>
  </w:num>
  <w:num w:numId="53" w16cid:durableId="552543634">
    <w:abstractNumId w:val="16"/>
  </w:num>
  <w:num w:numId="54" w16cid:durableId="507404074">
    <w:abstractNumId w:val="28"/>
  </w:num>
  <w:num w:numId="55" w16cid:durableId="1621379726">
    <w:abstractNumId w:val="25"/>
  </w:num>
  <w:num w:numId="56" w16cid:durableId="1054157884">
    <w:abstractNumId w:val="19"/>
  </w:num>
  <w:num w:numId="57" w16cid:durableId="1737438184">
    <w:abstractNumId w:val="54"/>
  </w:num>
  <w:num w:numId="58" w16cid:durableId="1934822085">
    <w:abstractNumId w:val="68"/>
  </w:num>
  <w:num w:numId="59" w16cid:durableId="2108575190">
    <w:abstractNumId w:val="12"/>
  </w:num>
  <w:num w:numId="60" w16cid:durableId="851648274">
    <w:abstractNumId w:val="41"/>
  </w:num>
  <w:num w:numId="61" w16cid:durableId="2092658344">
    <w:abstractNumId w:val="49"/>
  </w:num>
  <w:num w:numId="62" w16cid:durableId="1834955313">
    <w:abstractNumId w:val="37"/>
  </w:num>
  <w:num w:numId="63" w16cid:durableId="693651567">
    <w:abstractNumId w:val="43"/>
  </w:num>
  <w:num w:numId="64" w16cid:durableId="825708329">
    <w:abstractNumId w:val="64"/>
  </w:num>
  <w:num w:numId="65" w16cid:durableId="126051522">
    <w:abstractNumId w:val="52"/>
  </w:num>
  <w:num w:numId="66" w16cid:durableId="2080471545">
    <w:abstractNumId w:val="3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EE"/>
    <w:rsid w:val="00003B98"/>
    <w:rsid w:val="00004C41"/>
    <w:rsid w:val="0000665A"/>
    <w:rsid w:val="00011081"/>
    <w:rsid w:val="000125B2"/>
    <w:rsid w:val="000141B7"/>
    <w:rsid w:val="00017938"/>
    <w:rsid w:val="00027A7F"/>
    <w:rsid w:val="0003222E"/>
    <w:rsid w:val="00043828"/>
    <w:rsid w:val="000450A5"/>
    <w:rsid w:val="00047B1B"/>
    <w:rsid w:val="000540D8"/>
    <w:rsid w:val="000629D7"/>
    <w:rsid w:val="00063C1F"/>
    <w:rsid w:val="000657F0"/>
    <w:rsid w:val="00071884"/>
    <w:rsid w:val="000729E6"/>
    <w:rsid w:val="0007534D"/>
    <w:rsid w:val="00085D34"/>
    <w:rsid w:val="0008663B"/>
    <w:rsid w:val="00097CF5"/>
    <w:rsid w:val="000A6751"/>
    <w:rsid w:val="000B3F1C"/>
    <w:rsid w:val="000B5069"/>
    <w:rsid w:val="000B5E64"/>
    <w:rsid w:val="000C5D0A"/>
    <w:rsid w:val="000C7CE0"/>
    <w:rsid w:val="000D3F11"/>
    <w:rsid w:val="000F4B29"/>
    <w:rsid w:val="000F5641"/>
    <w:rsid w:val="000F568B"/>
    <w:rsid w:val="00100A9B"/>
    <w:rsid w:val="00103600"/>
    <w:rsid w:val="00105CD9"/>
    <w:rsid w:val="001122BC"/>
    <w:rsid w:val="001133D9"/>
    <w:rsid w:val="00116050"/>
    <w:rsid w:val="00116DA3"/>
    <w:rsid w:val="00117537"/>
    <w:rsid w:val="001226DA"/>
    <w:rsid w:val="00125C29"/>
    <w:rsid w:val="001265B9"/>
    <w:rsid w:val="001409BC"/>
    <w:rsid w:val="00144510"/>
    <w:rsid w:val="001448F5"/>
    <w:rsid w:val="00153CAC"/>
    <w:rsid w:val="00156C39"/>
    <w:rsid w:val="001578C2"/>
    <w:rsid w:val="00167AED"/>
    <w:rsid w:val="00173CFA"/>
    <w:rsid w:val="00180E21"/>
    <w:rsid w:val="001811E2"/>
    <w:rsid w:val="00192F66"/>
    <w:rsid w:val="00194AC6"/>
    <w:rsid w:val="00195286"/>
    <w:rsid w:val="00195B50"/>
    <w:rsid w:val="0019740F"/>
    <w:rsid w:val="001A1D97"/>
    <w:rsid w:val="001A3027"/>
    <w:rsid w:val="001A4803"/>
    <w:rsid w:val="001B2B20"/>
    <w:rsid w:val="001B7086"/>
    <w:rsid w:val="001C3EC0"/>
    <w:rsid w:val="001C5F92"/>
    <w:rsid w:val="001D5EC8"/>
    <w:rsid w:val="001D6004"/>
    <w:rsid w:val="001E1F39"/>
    <w:rsid w:val="001E5BE4"/>
    <w:rsid w:val="001E75BB"/>
    <w:rsid w:val="001F1C13"/>
    <w:rsid w:val="0020223E"/>
    <w:rsid w:val="0020487B"/>
    <w:rsid w:val="002101AD"/>
    <w:rsid w:val="00211A8A"/>
    <w:rsid w:val="00215F5A"/>
    <w:rsid w:val="002162DB"/>
    <w:rsid w:val="002176BE"/>
    <w:rsid w:val="00220EDA"/>
    <w:rsid w:val="00221F6F"/>
    <w:rsid w:val="00222F78"/>
    <w:rsid w:val="00226561"/>
    <w:rsid w:val="00233DC9"/>
    <w:rsid w:val="00235C69"/>
    <w:rsid w:val="002372AA"/>
    <w:rsid w:val="0024345D"/>
    <w:rsid w:val="00246662"/>
    <w:rsid w:val="00247A78"/>
    <w:rsid w:val="0025228B"/>
    <w:rsid w:val="00252321"/>
    <w:rsid w:val="00253A18"/>
    <w:rsid w:val="00254B18"/>
    <w:rsid w:val="0025548F"/>
    <w:rsid w:val="002568D6"/>
    <w:rsid w:val="0026064A"/>
    <w:rsid w:val="00261AB7"/>
    <w:rsid w:val="00262004"/>
    <w:rsid w:val="00263B26"/>
    <w:rsid w:val="00265315"/>
    <w:rsid w:val="002677CF"/>
    <w:rsid w:val="0027425D"/>
    <w:rsid w:val="00276094"/>
    <w:rsid w:val="002808BF"/>
    <w:rsid w:val="00280A89"/>
    <w:rsid w:val="00281EC1"/>
    <w:rsid w:val="00286605"/>
    <w:rsid w:val="00287E1F"/>
    <w:rsid w:val="00290B30"/>
    <w:rsid w:val="002934A4"/>
    <w:rsid w:val="0029389D"/>
    <w:rsid w:val="002A7FC9"/>
    <w:rsid w:val="002B0C99"/>
    <w:rsid w:val="002B1BAD"/>
    <w:rsid w:val="002B2403"/>
    <w:rsid w:val="002B3B6C"/>
    <w:rsid w:val="002B697F"/>
    <w:rsid w:val="002C1FFF"/>
    <w:rsid w:val="002C4F5B"/>
    <w:rsid w:val="002D3B86"/>
    <w:rsid w:val="002D4FEB"/>
    <w:rsid w:val="002E241C"/>
    <w:rsid w:val="002E3696"/>
    <w:rsid w:val="002E748F"/>
    <w:rsid w:val="002F1810"/>
    <w:rsid w:val="002F3DD4"/>
    <w:rsid w:val="002F7DC1"/>
    <w:rsid w:val="003026CC"/>
    <w:rsid w:val="0030335C"/>
    <w:rsid w:val="0030461D"/>
    <w:rsid w:val="00306421"/>
    <w:rsid w:val="00312BF3"/>
    <w:rsid w:val="00322E87"/>
    <w:rsid w:val="00331CCF"/>
    <w:rsid w:val="003370F2"/>
    <w:rsid w:val="00337253"/>
    <w:rsid w:val="00337CF5"/>
    <w:rsid w:val="00340271"/>
    <w:rsid w:val="00340F67"/>
    <w:rsid w:val="00342A58"/>
    <w:rsid w:val="003441A7"/>
    <w:rsid w:val="00344428"/>
    <w:rsid w:val="0034450B"/>
    <w:rsid w:val="00350A79"/>
    <w:rsid w:val="00351F82"/>
    <w:rsid w:val="00353951"/>
    <w:rsid w:val="003569C1"/>
    <w:rsid w:val="003602A9"/>
    <w:rsid w:val="00361950"/>
    <w:rsid w:val="003624B4"/>
    <w:rsid w:val="0036336D"/>
    <w:rsid w:val="00363825"/>
    <w:rsid w:val="00363F75"/>
    <w:rsid w:val="00381BE8"/>
    <w:rsid w:val="00383EAA"/>
    <w:rsid w:val="00390090"/>
    <w:rsid w:val="003946EF"/>
    <w:rsid w:val="0039594A"/>
    <w:rsid w:val="003B3C66"/>
    <w:rsid w:val="003B6694"/>
    <w:rsid w:val="003B7071"/>
    <w:rsid w:val="003C2710"/>
    <w:rsid w:val="003C5160"/>
    <w:rsid w:val="003D1784"/>
    <w:rsid w:val="003D19B6"/>
    <w:rsid w:val="003D4979"/>
    <w:rsid w:val="003D4F82"/>
    <w:rsid w:val="003D5CCF"/>
    <w:rsid w:val="003D7DAA"/>
    <w:rsid w:val="003E7F12"/>
    <w:rsid w:val="004028EA"/>
    <w:rsid w:val="0040502A"/>
    <w:rsid w:val="00411D23"/>
    <w:rsid w:val="0041255C"/>
    <w:rsid w:val="0042408F"/>
    <w:rsid w:val="00431D3D"/>
    <w:rsid w:val="00433E28"/>
    <w:rsid w:val="00435D12"/>
    <w:rsid w:val="00440E81"/>
    <w:rsid w:val="004446FC"/>
    <w:rsid w:val="004463F7"/>
    <w:rsid w:val="00454F74"/>
    <w:rsid w:val="00463F9B"/>
    <w:rsid w:val="00465079"/>
    <w:rsid w:val="00466E23"/>
    <w:rsid w:val="00470141"/>
    <w:rsid w:val="004760F1"/>
    <w:rsid w:val="00477819"/>
    <w:rsid w:val="00477C7A"/>
    <w:rsid w:val="00486E25"/>
    <w:rsid w:val="00491B1D"/>
    <w:rsid w:val="004A0421"/>
    <w:rsid w:val="004A1AD9"/>
    <w:rsid w:val="004A48D8"/>
    <w:rsid w:val="004A5DE4"/>
    <w:rsid w:val="004B7599"/>
    <w:rsid w:val="004C21EF"/>
    <w:rsid w:val="004C55D2"/>
    <w:rsid w:val="004C5D7B"/>
    <w:rsid w:val="004D0A7D"/>
    <w:rsid w:val="004D1A03"/>
    <w:rsid w:val="004D4D91"/>
    <w:rsid w:val="004D55B3"/>
    <w:rsid w:val="004E2ACD"/>
    <w:rsid w:val="004E661F"/>
    <w:rsid w:val="004E6B2A"/>
    <w:rsid w:val="004F0A18"/>
    <w:rsid w:val="004F369A"/>
    <w:rsid w:val="004F5CB5"/>
    <w:rsid w:val="004F5FB2"/>
    <w:rsid w:val="004F6D32"/>
    <w:rsid w:val="00501088"/>
    <w:rsid w:val="0051061E"/>
    <w:rsid w:val="00511B59"/>
    <w:rsid w:val="00511E37"/>
    <w:rsid w:val="0051262E"/>
    <w:rsid w:val="00512B35"/>
    <w:rsid w:val="00516094"/>
    <w:rsid w:val="00516D50"/>
    <w:rsid w:val="00517E09"/>
    <w:rsid w:val="005202C8"/>
    <w:rsid w:val="00530085"/>
    <w:rsid w:val="00531857"/>
    <w:rsid w:val="00532DFE"/>
    <w:rsid w:val="00533F12"/>
    <w:rsid w:val="0053448A"/>
    <w:rsid w:val="00553BC7"/>
    <w:rsid w:val="00553E83"/>
    <w:rsid w:val="00554D43"/>
    <w:rsid w:val="005576C6"/>
    <w:rsid w:val="005660BF"/>
    <w:rsid w:val="0056638C"/>
    <w:rsid w:val="00570A59"/>
    <w:rsid w:val="00571337"/>
    <w:rsid w:val="00571979"/>
    <w:rsid w:val="005912B1"/>
    <w:rsid w:val="00594B66"/>
    <w:rsid w:val="005A0D97"/>
    <w:rsid w:val="005A112A"/>
    <w:rsid w:val="005B04CF"/>
    <w:rsid w:val="005C1657"/>
    <w:rsid w:val="005C1D98"/>
    <w:rsid w:val="005C5141"/>
    <w:rsid w:val="005C7FBE"/>
    <w:rsid w:val="005D0178"/>
    <w:rsid w:val="005D33DA"/>
    <w:rsid w:val="005D64C5"/>
    <w:rsid w:val="005E00F0"/>
    <w:rsid w:val="005E0C1D"/>
    <w:rsid w:val="005E15BE"/>
    <w:rsid w:val="005E2F3D"/>
    <w:rsid w:val="005F171E"/>
    <w:rsid w:val="006014C6"/>
    <w:rsid w:val="006030B2"/>
    <w:rsid w:val="00612B9E"/>
    <w:rsid w:val="006152ED"/>
    <w:rsid w:val="00615B65"/>
    <w:rsid w:val="00620840"/>
    <w:rsid w:val="00620EFA"/>
    <w:rsid w:val="00621225"/>
    <w:rsid w:val="00630D4A"/>
    <w:rsid w:val="00642885"/>
    <w:rsid w:val="00642E20"/>
    <w:rsid w:val="00643DF2"/>
    <w:rsid w:val="00644263"/>
    <w:rsid w:val="00646AFF"/>
    <w:rsid w:val="00652387"/>
    <w:rsid w:val="00660F5F"/>
    <w:rsid w:val="0066207B"/>
    <w:rsid w:val="00662F88"/>
    <w:rsid w:val="006703E9"/>
    <w:rsid w:val="00672EEB"/>
    <w:rsid w:val="0067607C"/>
    <w:rsid w:val="00676795"/>
    <w:rsid w:val="006848D1"/>
    <w:rsid w:val="00687286"/>
    <w:rsid w:val="00691D69"/>
    <w:rsid w:val="00692201"/>
    <w:rsid w:val="006922E5"/>
    <w:rsid w:val="0069534F"/>
    <w:rsid w:val="006A4357"/>
    <w:rsid w:val="006A6A72"/>
    <w:rsid w:val="006B409E"/>
    <w:rsid w:val="006B628B"/>
    <w:rsid w:val="006B67F6"/>
    <w:rsid w:val="006B7F5B"/>
    <w:rsid w:val="006C176B"/>
    <w:rsid w:val="006C5B5E"/>
    <w:rsid w:val="006D051B"/>
    <w:rsid w:val="006D282A"/>
    <w:rsid w:val="006D5F24"/>
    <w:rsid w:val="006E1C10"/>
    <w:rsid w:val="006E2AF5"/>
    <w:rsid w:val="006E370C"/>
    <w:rsid w:val="006E4E8A"/>
    <w:rsid w:val="006F4AA9"/>
    <w:rsid w:val="00700815"/>
    <w:rsid w:val="007032E0"/>
    <w:rsid w:val="00707C00"/>
    <w:rsid w:val="00710AF6"/>
    <w:rsid w:val="00713366"/>
    <w:rsid w:val="00714ACA"/>
    <w:rsid w:val="007151D1"/>
    <w:rsid w:val="007203D7"/>
    <w:rsid w:val="00723F93"/>
    <w:rsid w:val="00725C0D"/>
    <w:rsid w:val="007270FC"/>
    <w:rsid w:val="00727A8A"/>
    <w:rsid w:val="007357F3"/>
    <w:rsid w:val="0073723C"/>
    <w:rsid w:val="00745A41"/>
    <w:rsid w:val="00753028"/>
    <w:rsid w:val="00760915"/>
    <w:rsid w:val="00761399"/>
    <w:rsid w:val="00763FF6"/>
    <w:rsid w:val="00766AE0"/>
    <w:rsid w:val="00772ED1"/>
    <w:rsid w:val="00777F4F"/>
    <w:rsid w:val="0078075C"/>
    <w:rsid w:val="00781939"/>
    <w:rsid w:val="00781F68"/>
    <w:rsid w:val="00782B96"/>
    <w:rsid w:val="00790267"/>
    <w:rsid w:val="00790626"/>
    <w:rsid w:val="00791A1B"/>
    <w:rsid w:val="00794124"/>
    <w:rsid w:val="00794686"/>
    <w:rsid w:val="007A00B9"/>
    <w:rsid w:val="007A1655"/>
    <w:rsid w:val="007A6701"/>
    <w:rsid w:val="007A6B53"/>
    <w:rsid w:val="007B7EE7"/>
    <w:rsid w:val="007C2966"/>
    <w:rsid w:val="007C2EDE"/>
    <w:rsid w:val="007D565C"/>
    <w:rsid w:val="007D5A2A"/>
    <w:rsid w:val="007E1C88"/>
    <w:rsid w:val="007E2A61"/>
    <w:rsid w:val="007E7FB7"/>
    <w:rsid w:val="007F0EF9"/>
    <w:rsid w:val="007F50D6"/>
    <w:rsid w:val="007F6BC2"/>
    <w:rsid w:val="007F6CB1"/>
    <w:rsid w:val="008102C8"/>
    <w:rsid w:val="00814E29"/>
    <w:rsid w:val="00817AF7"/>
    <w:rsid w:val="00824339"/>
    <w:rsid w:val="00830ACB"/>
    <w:rsid w:val="008327BE"/>
    <w:rsid w:val="008349A1"/>
    <w:rsid w:val="00835498"/>
    <w:rsid w:val="00846B4D"/>
    <w:rsid w:val="00852EA1"/>
    <w:rsid w:val="00857E12"/>
    <w:rsid w:val="00860680"/>
    <w:rsid w:val="00866DDE"/>
    <w:rsid w:val="00871EA6"/>
    <w:rsid w:val="008753D1"/>
    <w:rsid w:val="008827E3"/>
    <w:rsid w:val="00884C11"/>
    <w:rsid w:val="00885054"/>
    <w:rsid w:val="008927C2"/>
    <w:rsid w:val="0089652B"/>
    <w:rsid w:val="00896A74"/>
    <w:rsid w:val="008A0ABC"/>
    <w:rsid w:val="008A2E04"/>
    <w:rsid w:val="008A350C"/>
    <w:rsid w:val="008A7EEF"/>
    <w:rsid w:val="008B2E38"/>
    <w:rsid w:val="008B4D16"/>
    <w:rsid w:val="008B6BE5"/>
    <w:rsid w:val="008C0D68"/>
    <w:rsid w:val="008C100F"/>
    <w:rsid w:val="008C5438"/>
    <w:rsid w:val="008D5511"/>
    <w:rsid w:val="008D6DDC"/>
    <w:rsid w:val="008E101A"/>
    <w:rsid w:val="008E1F66"/>
    <w:rsid w:val="008E5C4C"/>
    <w:rsid w:val="008E76F5"/>
    <w:rsid w:val="008F3083"/>
    <w:rsid w:val="008F5834"/>
    <w:rsid w:val="00903210"/>
    <w:rsid w:val="00913725"/>
    <w:rsid w:val="00920B91"/>
    <w:rsid w:val="00922AA2"/>
    <w:rsid w:val="00924812"/>
    <w:rsid w:val="009309E4"/>
    <w:rsid w:val="009333B7"/>
    <w:rsid w:val="0093363F"/>
    <w:rsid w:val="00947E4B"/>
    <w:rsid w:val="0095403C"/>
    <w:rsid w:val="00960E75"/>
    <w:rsid w:val="009660DC"/>
    <w:rsid w:val="00972D77"/>
    <w:rsid w:val="00983E27"/>
    <w:rsid w:val="00990AD6"/>
    <w:rsid w:val="00990FE6"/>
    <w:rsid w:val="0099135C"/>
    <w:rsid w:val="009A2B13"/>
    <w:rsid w:val="009A3A8B"/>
    <w:rsid w:val="009A5B37"/>
    <w:rsid w:val="009A7D92"/>
    <w:rsid w:val="009B0BC5"/>
    <w:rsid w:val="009B1C74"/>
    <w:rsid w:val="009C3F9D"/>
    <w:rsid w:val="009C4490"/>
    <w:rsid w:val="009C6C48"/>
    <w:rsid w:val="009D78B5"/>
    <w:rsid w:val="009E1B58"/>
    <w:rsid w:val="009F6611"/>
    <w:rsid w:val="009F682C"/>
    <w:rsid w:val="009F6E82"/>
    <w:rsid w:val="00A00FF8"/>
    <w:rsid w:val="00A0113F"/>
    <w:rsid w:val="00A12EDB"/>
    <w:rsid w:val="00A13451"/>
    <w:rsid w:val="00A22022"/>
    <w:rsid w:val="00A26E46"/>
    <w:rsid w:val="00A27AC4"/>
    <w:rsid w:val="00A31017"/>
    <w:rsid w:val="00A3446B"/>
    <w:rsid w:val="00A454B0"/>
    <w:rsid w:val="00A503B2"/>
    <w:rsid w:val="00A5215A"/>
    <w:rsid w:val="00A523CD"/>
    <w:rsid w:val="00A61D71"/>
    <w:rsid w:val="00A62D48"/>
    <w:rsid w:val="00A630A3"/>
    <w:rsid w:val="00A673F2"/>
    <w:rsid w:val="00A771E5"/>
    <w:rsid w:val="00A77971"/>
    <w:rsid w:val="00A81589"/>
    <w:rsid w:val="00A8307B"/>
    <w:rsid w:val="00A85B15"/>
    <w:rsid w:val="00A91A00"/>
    <w:rsid w:val="00A94C0F"/>
    <w:rsid w:val="00AA16BE"/>
    <w:rsid w:val="00AA3F13"/>
    <w:rsid w:val="00AA7A56"/>
    <w:rsid w:val="00AA7E80"/>
    <w:rsid w:val="00AB1839"/>
    <w:rsid w:val="00AB6755"/>
    <w:rsid w:val="00AB6872"/>
    <w:rsid w:val="00AC206E"/>
    <w:rsid w:val="00AD3D65"/>
    <w:rsid w:val="00AD6F9F"/>
    <w:rsid w:val="00AE3EE3"/>
    <w:rsid w:val="00AE5E3D"/>
    <w:rsid w:val="00AF553E"/>
    <w:rsid w:val="00AF6BD1"/>
    <w:rsid w:val="00B02AC4"/>
    <w:rsid w:val="00B05769"/>
    <w:rsid w:val="00B05965"/>
    <w:rsid w:val="00B15A6E"/>
    <w:rsid w:val="00B204FF"/>
    <w:rsid w:val="00B220DF"/>
    <w:rsid w:val="00B231CB"/>
    <w:rsid w:val="00B30C7E"/>
    <w:rsid w:val="00B33352"/>
    <w:rsid w:val="00B420B0"/>
    <w:rsid w:val="00B515B8"/>
    <w:rsid w:val="00B52105"/>
    <w:rsid w:val="00B55577"/>
    <w:rsid w:val="00B55F16"/>
    <w:rsid w:val="00B600E9"/>
    <w:rsid w:val="00B60873"/>
    <w:rsid w:val="00B628AA"/>
    <w:rsid w:val="00B63AC5"/>
    <w:rsid w:val="00B7753B"/>
    <w:rsid w:val="00B80BFB"/>
    <w:rsid w:val="00B82588"/>
    <w:rsid w:val="00B86E0E"/>
    <w:rsid w:val="00B87BA2"/>
    <w:rsid w:val="00B95C04"/>
    <w:rsid w:val="00B95D09"/>
    <w:rsid w:val="00B968A0"/>
    <w:rsid w:val="00B97464"/>
    <w:rsid w:val="00BA0A32"/>
    <w:rsid w:val="00BA55A5"/>
    <w:rsid w:val="00BB7005"/>
    <w:rsid w:val="00BB76FA"/>
    <w:rsid w:val="00BC0228"/>
    <w:rsid w:val="00BD439A"/>
    <w:rsid w:val="00BE1223"/>
    <w:rsid w:val="00BE4F95"/>
    <w:rsid w:val="00BE6270"/>
    <w:rsid w:val="00BF445A"/>
    <w:rsid w:val="00BF7BC9"/>
    <w:rsid w:val="00C00C6A"/>
    <w:rsid w:val="00C01998"/>
    <w:rsid w:val="00C04468"/>
    <w:rsid w:val="00C05CC0"/>
    <w:rsid w:val="00C07A18"/>
    <w:rsid w:val="00C11788"/>
    <w:rsid w:val="00C14DED"/>
    <w:rsid w:val="00C21746"/>
    <w:rsid w:val="00C22A5B"/>
    <w:rsid w:val="00C23B34"/>
    <w:rsid w:val="00C244B5"/>
    <w:rsid w:val="00C24D0B"/>
    <w:rsid w:val="00C256D3"/>
    <w:rsid w:val="00C27969"/>
    <w:rsid w:val="00C363D2"/>
    <w:rsid w:val="00C36946"/>
    <w:rsid w:val="00C36EE4"/>
    <w:rsid w:val="00C40864"/>
    <w:rsid w:val="00C44A4E"/>
    <w:rsid w:val="00C51091"/>
    <w:rsid w:val="00C565B1"/>
    <w:rsid w:val="00C56B5E"/>
    <w:rsid w:val="00C60A19"/>
    <w:rsid w:val="00C6747B"/>
    <w:rsid w:val="00C77367"/>
    <w:rsid w:val="00C8029F"/>
    <w:rsid w:val="00C802F7"/>
    <w:rsid w:val="00C829F5"/>
    <w:rsid w:val="00C848F3"/>
    <w:rsid w:val="00C90C03"/>
    <w:rsid w:val="00C91207"/>
    <w:rsid w:val="00C93D71"/>
    <w:rsid w:val="00C95751"/>
    <w:rsid w:val="00C97711"/>
    <w:rsid w:val="00CA1FCD"/>
    <w:rsid w:val="00CA67EE"/>
    <w:rsid w:val="00CB2708"/>
    <w:rsid w:val="00CB40FE"/>
    <w:rsid w:val="00CC09FD"/>
    <w:rsid w:val="00CC601F"/>
    <w:rsid w:val="00CD3949"/>
    <w:rsid w:val="00CE3208"/>
    <w:rsid w:val="00CE5AA1"/>
    <w:rsid w:val="00CF1B7F"/>
    <w:rsid w:val="00CF7951"/>
    <w:rsid w:val="00D031D0"/>
    <w:rsid w:val="00D04219"/>
    <w:rsid w:val="00D050DA"/>
    <w:rsid w:val="00D13939"/>
    <w:rsid w:val="00D14088"/>
    <w:rsid w:val="00D179F8"/>
    <w:rsid w:val="00D20B12"/>
    <w:rsid w:val="00D22FE3"/>
    <w:rsid w:val="00D2325D"/>
    <w:rsid w:val="00D2400E"/>
    <w:rsid w:val="00D33C5D"/>
    <w:rsid w:val="00D34128"/>
    <w:rsid w:val="00D3706F"/>
    <w:rsid w:val="00D37317"/>
    <w:rsid w:val="00D37C7B"/>
    <w:rsid w:val="00D4095A"/>
    <w:rsid w:val="00D40976"/>
    <w:rsid w:val="00D41F52"/>
    <w:rsid w:val="00D42FAF"/>
    <w:rsid w:val="00D449CD"/>
    <w:rsid w:val="00D46FE1"/>
    <w:rsid w:val="00D47678"/>
    <w:rsid w:val="00D501B7"/>
    <w:rsid w:val="00D56A61"/>
    <w:rsid w:val="00D56A91"/>
    <w:rsid w:val="00D621C2"/>
    <w:rsid w:val="00D634AE"/>
    <w:rsid w:val="00D6430E"/>
    <w:rsid w:val="00D66617"/>
    <w:rsid w:val="00D71725"/>
    <w:rsid w:val="00D72741"/>
    <w:rsid w:val="00D73824"/>
    <w:rsid w:val="00D76DE0"/>
    <w:rsid w:val="00D80131"/>
    <w:rsid w:val="00D82425"/>
    <w:rsid w:val="00D90B26"/>
    <w:rsid w:val="00D93335"/>
    <w:rsid w:val="00D9439E"/>
    <w:rsid w:val="00D96233"/>
    <w:rsid w:val="00DB2AF5"/>
    <w:rsid w:val="00DD15A4"/>
    <w:rsid w:val="00DD4831"/>
    <w:rsid w:val="00DD61C8"/>
    <w:rsid w:val="00DD6E68"/>
    <w:rsid w:val="00DE2A2E"/>
    <w:rsid w:val="00DE568E"/>
    <w:rsid w:val="00E108A3"/>
    <w:rsid w:val="00E119CC"/>
    <w:rsid w:val="00E14FCB"/>
    <w:rsid w:val="00E209B3"/>
    <w:rsid w:val="00E20F65"/>
    <w:rsid w:val="00E214D0"/>
    <w:rsid w:val="00E2333D"/>
    <w:rsid w:val="00E25DD0"/>
    <w:rsid w:val="00E31535"/>
    <w:rsid w:val="00E336C1"/>
    <w:rsid w:val="00E3548C"/>
    <w:rsid w:val="00E378FD"/>
    <w:rsid w:val="00E406BB"/>
    <w:rsid w:val="00E408DB"/>
    <w:rsid w:val="00E50DC0"/>
    <w:rsid w:val="00E5366D"/>
    <w:rsid w:val="00E5570C"/>
    <w:rsid w:val="00E62CE1"/>
    <w:rsid w:val="00E631BE"/>
    <w:rsid w:val="00E64B3E"/>
    <w:rsid w:val="00E71773"/>
    <w:rsid w:val="00E71C5C"/>
    <w:rsid w:val="00E730B2"/>
    <w:rsid w:val="00E74C7D"/>
    <w:rsid w:val="00E84E35"/>
    <w:rsid w:val="00E85951"/>
    <w:rsid w:val="00E9023F"/>
    <w:rsid w:val="00E90778"/>
    <w:rsid w:val="00E917D4"/>
    <w:rsid w:val="00E92358"/>
    <w:rsid w:val="00E932C6"/>
    <w:rsid w:val="00E9781A"/>
    <w:rsid w:val="00EA237C"/>
    <w:rsid w:val="00EB491A"/>
    <w:rsid w:val="00EB7919"/>
    <w:rsid w:val="00EC2D84"/>
    <w:rsid w:val="00EC514B"/>
    <w:rsid w:val="00EC6783"/>
    <w:rsid w:val="00ED12FE"/>
    <w:rsid w:val="00EE4562"/>
    <w:rsid w:val="00EF2475"/>
    <w:rsid w:val="00EF2921"/>
    <w:rsid w:val="00EF40D4"/>
    <w:rsid w:val="00EF4109"/>
    <w:rsid w:val="00EF4DE9"/>
    <w:rsid w:val="00EF511F"/>
    <w:rsid w:val="00F00527"/>
    <w:rsid w:val="00F026D8"/>
    <w:rsid w:val="00F11BDC"/>
    <w:rsid w:val="00F1264B"/>
    <w:rsid w:val="00F13288"/>
    <w:rsid w:val="00F16E06"/>
    <w:rsid w:val="00F237B1"/>
    <w:rsid w:val="00F26FAB"/>
    <w:rsid w:val="00F3527B"/>
    <w:rsid w:val="00F42542"/>
    <w:rsid w:val="00F47604"/>
    <w:rsid w:val="00F4775F"/>
    <w:rsid w:val="00F507A5"/>
    <w:rsid w:val="00F54C7A"/>
    <w:rsid w:val="00F5556D"/>
    <w:rsid w:val="00F570E0"/>
    <w:rsid w:val="00F57CDF"/>
    <w:rsid w:val="00F66A3B"/>
    <w:rsid w:val="00F67CA8"/>
    <w:rsid w:val="00F713EF"/>
    <w:rsid w:val="00F9377E"/>
    <w:rsid w:val="00FA0DC7"/>
    <w:rsid w:val="00FA36CF"/>
    <w:rsid w:val="00FA3E15"/>
    <w:rsid w:val="00FB38F9"/>
    <w:rsid w:val="00FB6EE8"/>
    <w:rsid w:val="00FB7C0D"/>
    <w:rsid w:val="00FC57D9"/>
    <w:rsid w:val="00FC67D8"/>
    <w:rsid w:val="00FC76FC"/>
    <w:rsid w:val="00FD626D"/>
    <w:rsid w:val="00FD73B7"/>
    <w:rsid w:val="00FE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EDBFD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16BE"/>
    <w:pPr>
      <w:suppressAutoHyphens/>
    </w:pPr>
    <w:rPr>
      <w:rFonts w:ascii="Calibri" w:eastAsia="Calibri" w:hAnsi="Calibri" w:cs="Calibri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710AF6"/>
    <w:pPr>
      <w:keepNext/>
      <w:tabs>
        <w:tab w:val="num" w:pos="432"/>
      </w:tabs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0A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,H"/>
    <w:basedOn w:val="Normln"/>
    <w:next w:val="Normln"/>
    <w:link w:val="Nadpis3Char"/>
    <w:qFormat/>
    <w:rsid w:val="00710AF6"/>
    <w:pPr>
      <w:widowControl w:val="0"/>
      <w:numPr>
        <w:ilvl w:val="2"/>
        <w:numId w:val="3"/>
      </w:numPr>
      <w:suppressAutoHyphens w:val="0"/>
      <w:spacing w:before="240" w:after="240" w:line="240" w:lineRule="auto"/>
      <w:outlineLvl w:val="2"/>
    </w:pPr>
    <w:rPr>
      <w:rFonts w:eastAsia="Times New Roman" w:cs="NimbusSanNovTEE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90A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670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1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14D0"/>
    <w:rPr>
      <w:rFonts w:ascii="Tahoma" w:eastAsia="Calibri" w:hAnsi="Tahoma" w:cs="Tahoma"/>
      <w:sz w:val="16"/>
      <w:szCs w:val="16"/>
      <w:lang w:eastAsia="ar-SA"/>
    </w:rPr>
  </w:style>
  <w:style w:type="paragraph" w:styleId="Nzev">
    <w:name w:val="Title"/>
    <w:basedOn w:val="Normln"/>
    <w:next w:val="Normln"/>
    <w:link w:val="NzevChar"/>
    <w:qFormat/>
    <w:rsid w:val="00A61D7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uiPriority w:val="99"/>
    <w:rsid w:val="00A61D71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D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D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rsid w:val="00A61D71"/>
    <w:pPr>
      <w:widowControl w:val="0"/>
      <w:suppressAutoHyphens w:val="0"/>
      <w:spacing w:after="0" w:line="240" w:lineRule="auto"/>
      <w:jc w:val="both"/>
    </w:pPr>
    <w:rPr>
      <w:rFonts w:eastAsia="Times New Roman" w:cs="Arial"/>
      <w:color w:val="394A5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61D71"/>
    <w:rPr>
      <w:rFonts w:ascii="Calibri" w:eastAsia="Times New Roman" w:hAnsi="Calibri" w:cs="Arial"/>
      <w:color w:val="394A58"/>
      <w:szCs w:val="20"/>
      <w:lang w:eastAsia="cs-CZ"/>
    </w:rPr>
  </w:style>
  <w:style w:type="character" w:customStyle="1" w:styleId="ZKLADNChar">
    <w:name w:val="ZÁKLADNÍ Char"/>
    <w:link w:val="ZKLADN"/>
    <w:uiPriority w:val="99"/>
    <w:locked/>
    <w:rsid w:val="00A61D71"/>
    <w:rPr>
      <w:rFonts w:ascii="Garamond" w:hAnsi="Garamond" w:cs="Garamond"/>
    </w:rPr>
  </w:style>
  <w:style w:type="paragraph" w:customStyle="1" w:styleId="ZKLADN">
    <w:name w:val="ZÁKLADNÍ"/>
    <w:basedOn w:val="Zkladntext"/>
    <w:link w:val="ZKLADNChar"/>
    <w:uiPriority w:val="99"/>
    <w:rsid w:val="00A61D71"/>
    <w:pPr>
      <w:spacing w:before="120" w:after="120" w:line="280" w:lineRule="atLeast"/>
    </w:pPr>
    <w:rPr>
      <w:rFonts w:ascii="Garamond" w:eastAsiaTheme="minorHAnsi" w:hAnsi="Garamond" w:cs="Garamond"/>
      <w:color w:val="auto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710AF6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basedOn w:val="Standardnpsmoodstavce"/>
    <w:uiPriority w:val="99"/>
    <w:rsid w:val="00710AF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710AF6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710AF6"/>
    <w:rPr>
      <w:rFonts w:ascii="Calibri" w:eastAsia="Calibri" w:hAnsi="Calibri" w:cs="Times New Roman"/>
      <w:lang w:eastAsia="ar-SA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,H Char"/>
    <w:basedOn w:val="Standardnpsmoodstavce"/>
    <w:link w:val="Nadpis3"/>
    <w:rsid w:val="00710AF6"/>
    <w:rPr>
      <w:rFonts w:ascii="Calibri" w:eastAsia="Times New Roman" w:hAnsi="Calibri" w:cs="NimbusSanNovTEE"/>
      <w:lang w:eastAsia="cs-CZ"/>
    </w:rPr>
  </w:style>
  <w:style w:type="paragraph" w:customStyle="1" w:styleId="StylGaramond12bPROST">
    <w:name w:val="Styl Garamond 12 b. PROSTÝ"/>
    <w:basedOn w:val="Normln"/>
    <w:uiPriority w:val="99"/>
    <w:rsid w:val="00710AF6"/>
    <w:pPr>
      <w:suppressAutoHyphens w:val="0"/>
      <w:spacing w:after="120" w:line="320" w:lineRule="atLeast"/>
      <w:jc w:val="both"/>
    </w:pPr>
    <w:rPr>
      <w:rFonts w:ascii="Garamond" w:eastAsia="Times New Roman" w:hAnsi="Garamond" w:cs="Garamond"/>
      <w:color w:val="394A58"/>
      <w:sz w:val="24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710AF6"/>
    <w:rPr>
      <w:rFonts w:ascii="Calibri" w:eastAsia="Times New Roman" w:hAnsi="Calibri" w:cs="Calibri"/>
      <w:lang w:eastAsia="cs-CZ"/>
    </w:rPr>
  </w:style>
  <w:style w:type="paragraph" w:customStyle="1" w:styleId="Stylodstavecslovan">
    <w:name w:val="Styl odstavec číslovaný"/>
    <w:basedOn w:val="Nadpis2"/>
    <w:link w:val="StylodstavecslovanChar"/>
    <w:rsid w:val="00710AF6"/>
    <w:pPr>
      <w:keepNext w:val="0"/>
      <w:keepLines w:val="0"/>
      <w:numPr>
        <w:ilvl w:val="1"/>
        <w:numId w:val="3"/>
      </w:numPr>
      <w:tabs>
        <w:tab w:val="left" w:pos="709"/>
      </w:tabs>
      <w:suppressAutoHyphens w:val="0"/>
      <w:autoSpaceDE w:val="0"/>
      <w:autoSpaceDN w:val="0"/>
      <w:adjustRightInd w:val="0"/>
      <w:spacing w:before="100" w:beforeAutospacing="1" w:after="100" w:afterAutospacing="1" w:line="320" w:lineRule="atLeast"/>
      <w:jc w:val="both"/>
    </w:pPr>
    <w:rPr>
      <w:rFonts w:ascii="Calibri" w:eastAsia="Times New Roman" w:hAnsi="Calibri" w:cs="Calibri"/>
      <w:b w:val="0"/>
      <w:bCs w:val="0"/>
      <w:color w:val="auto"/>
      <w:sz w:val="22"/>
      <w:szCs w:val="22"/>
      <w:lang w:eastAsia="cs-CZ"/>
    </w:rPr>
  </w:style>
  <w:style w:type="paragraph" w:customStyle="1" w:styleId="StylNadpis1ZKLADN">
    <w:name w:val="Styl Nadpis 1 ZÁKLADNÍ"/>
    <w:basedOn w:val="Nadpis1"/>
    <w:uiPriority w:val="99"/>
    <w:rsid w:val="00710AF6"/>
    <w:pPr>
      <w:widowControl w:val="0"/>
      <w:numPr>
        <w:numId w:val="3"/>
      </w:numPr>
      <w:shd w:val="clear" w:color="auto" w:fill="D9D9D9"/>
      <w:suppressAutoHyphens w:val="0"/>
      <w:spacing w:before="480" w:after="360"/>
      <w:ind w:left="0" w:firstLine="0"/>
    </w:pPr>
    <w:rPr>
      <w:rFonts w:ascii="Calibri" w:hAnsi="Calibri" w:cs="Calibri"/>
      <w:color w:val="394A58"/>
      <w:kern w:val="28"/>
      <w:sz w:val="22"/>
      <w:szCs w:val="2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0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BodySingle">
    <w:name w:val="Body Single"/>
    <w:basedOn w:val="Zkladntext"/>
    <w:rsid w:val="00351F82"/>
    <w:pPr>
      <w:widowControl/>
      <w:spacing w:before="80" w:after="120" w:line="240" w:lineRule="exact"/>
    </w:pPr>
    <w:rPr>
      <w:rFonts w:ascii="Times New Roman" w:hAnsi="Times New Roman" w:cs="Times New Roman"/>
      <w:color w:val="auto"/>
      <w:sz w:val="24"/>
      <w:szCs w:val="16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670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customStyle="1" w:styleId="Styl1">
    <w:name w:val="Styl1"/>
    <w:basedOn w:val="Normln"/>
    <w:rsid w:val="007A6701"/>
    <w:pPr>
      <w:spacing w:after="0" w:line="240" w:lineRule="auto"/>
    </w:pPr>
    <w:rPr>
      <w:rFonts w:ascii="Arial" w:eastAsia="Times New Roman" w:hAnsi="Arial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12B35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C363D2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nhideWhenUsed/>
    <w:rsid w:val="00C363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C363D2"/>
    <w:rPr>
      <w:rFonts w:ascii="Calibri" w:eastAsia="Calibri" w:hAnsi="Calibri" w:cs="Calibri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63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63D2"/>
    <w:rPr>
      <w:rFonts w:ascii="Calibri" w:eastAsia="Calibri" w:hAnsi="Calibri" w:cs="Calibri"/>
      <w:b/>
      <w:bCs/>
      <w:sz w:val="20"/>
      <w:szCs w:val="20"/>
      <w:lang w:eastAsia="ar-SA"/>
    </w:rPr>
  </w:style>
  <w:style w:type="paragraph" w:customStyle="1" w:styleId="Default">
    <w:name w:val="Default"/>
    <w:rsid w:val="00337253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1262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1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76BE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1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76BE"/>
    <w:rPr>
      <w:rFonts w:ascii="Calibri" w:eastAsia="Calibri" w:hAnsi="Calibri" w:cs="Calibri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90AD6"/>
    <w:rPr>
      <w:rFonts w:asciiTheme="majorHAnsi" w:eastAsiaTheme="majorEastAsia" w:hAnsiTheme="majorHAnsi" w:cstheme="majorBidi"/>
      <w:i/>
      <w:iCs/>
      <w:color w:val="365F91" w:themeColor="accent1" w:themeShade="BF"/>
      <w:lang w:eastAsia="ar-SA"/>
    </w:rPr>
  </w:style>
  <w:style w:type="paragraph" w:styleId="Seznamsodrkami">
    <w:name w:val="List Bullet"/>
    <w:basedOn w:val="Normln"/>
    <w:uiPriority w:val="99"/>
    <w:semiHidden/>
    <w:unhideWhenUsed/>
    <w:rsid w:val="00990AD6"/>
    <w:pPr>
      <w:numPr>
        <w:numId w:val="10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2">
    <w:name w:val="List Bullet 2"/>
    <w:basedOn w:val="Normln"/>
    <w:uiPriority w:val="99"/>
    <w:semiHidden/>
    <w:unhideWhenUsed/>
    <w:rsid w:val="00990AD6"/>
    <w:pPr>
      <w:numPr>
        <w:numId w:val="11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3">
    <w:name w:val="List Bullet 3"/>
    <w:basedOn w:val="Normln"/>
    <w:uiPriority w:val="99"/>
    <w:semiHidden/>
    <w:unhideWhenUsed/>
    <w:rsid w:val="00990AD6"/>
    <w:pPr>
      <w:numPr>
        <w:numId w:val="12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5">
    <w:name w:val="List Bullet 5"/>
    <w:basedOn w:val="Normln"/>
    <w:uiPriority w:val="99"/>
    <w:semiHidden/>
    <w:unhideWhenUsed/>
    <w:rsid w:val="00990AD6"/>
    <w:pPr>
      <w:numPr>
        <w:numId w:val="13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Normln1">
    <w:name w:val="Normální 1"/>
    <w:basedOn w:val="Normln"/>
    <w:rsid w:val="00990AD6"/>
    <w:pPr>
      <w:suppressAutoHyphens w:val="0"/>
      <w:spacing w:before="120" w:after="0" w:line="288" w:lineRule="auto"/>
      <w:ind w:firstLine="454"/>
      <w:jc w:val="both"/>
    </w:pPr>
    <w:rPr>
      <w:rFonts w:ascii="Arial" w:eastAsia="Times New Roman" w:hAnsi="Arial" w:cs="Times New Roman"/>
      <w:szCs w:val="24"/>
      <w:lang w:eastAsia="cs-CZ"/>
    </w:rPr>
  </w:style>
  <w:style w:type="paragraph" w:customStyle="1" w:styleId="Normln2">
    <w:name w:val="Normální 2"/>
    <w:basedOn w:val="Normln"/>
    <w:rsid w:val="00990AD6"/>
    <w:pPr>
      <w:tabs>
        <w:tab w:val="left" w:pos="720"/>
      </w:tabs>
      <w:suppressAutoHyphens w:val="0"/>
      <w:spacing w:before="40" w:after="0" w:line="240" w:lineRule="auto"/>
      <w:jc w:val="both"/>
    </w:pPr>
    <w:rPr>
      <w:rFonts w:ascii="Arial" w:eastAsia="Times New Roman" w:hAnsi="Arial" w:cs="Times New Roman"/>
      <w:iCs/>
      <w:sz w:val="18"/>
      <w:szCs w:val="24"/>
      <w:lang w:eastAsia="cs-CZ"/>
    </w:rPr>
  </w:style>
  <w:style w:type="paragraph" w:styleId="Bezmezer">
    <w:name w:val="No Spacing"/>
    <w:link w:val="BezmezerChar"/>
    <w:uiPriority w:val="99"/>
    <w:qFormat/>
    <w:rsid w:val="00AB675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BezmezerChar">
    <w:name w:val="Bez mezer Char"/>
    <w:link w:val="Bezmezer"/>
    <w:uiPriority w:val="99"/>
    <w:locked/>
    <w:rsid w:val="00AB6755"/>
    <w:rPr>
      <w:rFonts w:ascii="Calibri" w:eastAsia="Calibri" w:hAnsi="Calibri" w:cs="Times New Roman"/>
      <w:lang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D565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829F5"/>
    <w:pPr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BODY1">
    <w:name w:val="BODY (1)"/>
    <w:basedOn w:val="Normln"/>
    <w:rsid w:val="008A0ABC"/>
    <w:pPr>
      <w:overflowPunct w:val="0"/>
      <w:autoSpaceDE w:val="0"/>
      <w:spacing w:before="60" w:after="6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Mkatabulky">
    <w:name w:val="Table Grid"/>
    <w:basedOn w:val="Normlntabulka"/>
    <w:uiPriority w:val="59"/>
    <w:rsid w:val="008A0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A2E04"/>
    <w:rPr>
      <w:b/>
      <w:bCs/>
    </w:rPr>
  </w:style>
  <w:style w:type="character" w:customStyle="1" w:styleId="row-header-label">
    <w:name w:val="row-header-label"/>
    <w:basedOn w:val="Standardnpsmoodstavce"/>
    <w:rsid w:val="002B0C99"/>
  </w:style>
  <w:style w:type="character" w:customStyle="1" w:styleId="row-header-label-colon">
    <w:name w:val="row-header-label-colon"/>
    <w:basedOn w:val="Standardnpsmoodstavce"/>
    <w:rsid w:val="002B0C99"/>
  </w:style>
  <w:style w:type="character" w:styleId="Zdraznn">
    <w:name w:val="Emphasis"/>
    <w:basedOn w:val="Standardnpsmoodstavce"/>
    <w:uiPriority w:val="20"/>
    <w:qFormat/>
    <w:rsid w:val="00A52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9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14151-F9C7-4BC0-8395-F46B04C5B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2025-03-10T16:39:00Z</dcterms:created>
  <dcterms:modified xsi:type="dcterms:W3CDTF">2025-03-24T10:19:00Z</dcterms:modified>
</cp:coreProperties>
</file>